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D1FD5B" w14:textId="77777777" w:rsidR="00A265EC" w:rsidRPr="00A30DA8" w:rsidRDefault="00A265EC" w:rsidP="00A265EC">
      <w:pPr>
        <w:keepNext/>
        <w:keepLines/>
        <w:suppressAutoHyphens w:val="0"/>
        <w:overflowPunct/>
        <w:autoSpaceDE/>
        <w:spacing w:before="240" w:after="160" w:line="259" w:lineRule="auto"/>
        <w:textAlignment w:val="auto"/>
        <w:outlineLvl w:val="0"/>
        <w:rPr>
          <w:rFonts w:ascii="Calibri Light" w:eastAsia="Calibri Light" w:hAnsi="Calibri Light" w:cs="Calibri Light"/>
          <w:color w:val="2F5496"/>
          <w:sz w:val="32"/>
          <w:szCs w:val="32"/>
          <w:lang w:eastAsia="en-US"/>
        </w:rPr>
      </w:pPr>
      <w:bookmarkStart w:id="0" w:name="_Toc81674830"/>
      <w:bookmarkStart w:id="1" w:name="_Hlk113964447"/>
      <w:r w:rsidRPr="00A30DA8">
        <w:rPr>
          <w:rFonts w:ascii="Calibri Light" w:eastAsia="Calibri Light" w:hAnsi="Calibri Light" w:cs="Calibri Light"/>
          <w:color w:val="2F5496"/>
          <w:sz w:val="32"/>
          <w:szCs w:val="32"/>
          <w:lang w:eastAsia="en-US"/>
        </w:rPr>
        <w:t>ALLEGATO</w:t>
      </w:r>
      <w:r>
        <w:rPr>
          <w:rFonts w:ascii="Calibri Light" w:eastAsia="Calibri Light" w:hAnsi="Calibri Light" w:cs="Calibri Light"/>
          <w:color w:val="2F5496"/>
          <w:sz w:val="32"/>
          <w:szCs w:val="32"/>
          <w:lang w:eastAsia="en-US"/>
        </w:rPr>
        <w:t xml:space="preserve"> 1</w:t>
      </w:r>
      <w:r w:rsidRPr="00A30DA8">
        <w:rPr>
          <w:rFonts w:ascii="Calibri Light" w:eastAsia="Calibri Light" w:hAnsi="Calibri Light" w:cs="Calibri Light"/>
          <w:color w:val="2F5496"/>
          <w:sz w:val="32"/>
          <w:szCs w:val="32"/>
          <w:lang w:eastAsia="en-US"/>
        </w:rPr>
        <w:t xml:space="preserve"> </w:t>
      </w:r>
      <w:r>
        <w:rPr>
          <w:rFonts w:ascii="Calibri Light" w:eastAsia="Calibri Light" w:hAnsi="Calibri Light" w:cs="Calibri Light"/>
          <w:color w:val="2F5496"/>
          <w:sz w:val="32"/>
          <w:szCs w:val="32"/>
          <w:lang w:eastAsia="en-US"/>
        </w:rPr>
        <w:t>schema domanda</w:t>
      </w:r>
      <w:bookmarkEnd w:id="0"/>
    </w:p>
    <w:p w14:paraId="76F15F00" w14:textId="79A284E2" w:rsidR="00A265EC" w:rsidRPr="004F14E5" w:rsidRDefault="00A265EC" w:rsidP="00A265EC">
      <w:pPr>
        <w:overflowPunct/>
        <w:autoSpaceDE/>
        <w:autoSpaceDN w:val="0"/>
        <w:ind w:right="-1"/>
        <w:jc w:val="center"/>
        <w:rPr>
          <w:rFonts w:ascii="Calibri" w:hAnsi="Calibri" w:cs="Calibri"/>
          <w:b/>
          <w:bCs/>
          <w:sz w:val="24"/>
          <w:szCs w:val="24"/>
          <w:lang w:eastAsia="it-IT"/>
        </w:rPr>
      </w:pPr>
      <w:r>
        <w:rPr>
          <w:rFonts w:ascii="Calibri" w:hAnsi="Calibri" w:cs="Calibri"/>
          <w:b/>
          <w:bCs/>
          <w:sz w:val="24"/>
          <w:szCs w:val="24"/>
          <w:highlight w:val="yellow"/>
          <w:lang w:eastAsia="it-IT"/>
        </w:rPr>
        <w:t xml:space="preserve">Oggetto da </w:t>
      </w:r>
      <w:proofErr w:type="gramStart"/>
      <w:r>
        <w:rPr>
          <w:rFonts w:ascii="Calibri" w:hAnsi="Calibri" w:cs="Calibri"/>
          <w:b/>
          <w:bCs/>
          <w:sz w:val="24"/>
          <w:szCs w:val="24"/>
          <w:highlight w:val="yellow"/>
          <w:lang w:eastAsia="it-IT"/>
        </w:rPr>
        <w:t>indicare :</w:t>
      </w:r>
      <w:proofErr w:type="gramEnd"/>
      <w:r>
        <w:rPr>
          <w:rFonts w:ascii="Calibri" w:hAnsi="Calibri" w:cs="Calibri"/>
          <w:b/>
          <w:bCs/>
          <w:sz w:val="24"/>
          <w:szCs w:val="24"/>
          <w:highlight w:val="yellow"/>
          <w:lang w:eastAsia="it-IT"/>
        </w:rPr>
        <w:t xml:space="preserve"> “</w:t>
      </w:r>
      <w:r w:rsidRPr="00A265EC">
        <w:rPr>
          <w:rFonts w:ascii="Calibri" w:hAnsi="Calibri" w:cs="Calibri"/>
          <w:b/>
          <w:bCs/>
          <w:sz w:val="24"/>
          <w:szCs w:val="24"/>
          <w:highlight w:val="yellow"/>
          <w:lang w:eastAsia="it-IT"/>
        </w:rPr>
        <w:t>Domanda di partecipazione a concorso funzionario GIS”</w:t>
      </w:r>
      <w:r w:rsidRPr="004F14E5">
        <w:rPr>
          <w:rFonts w:ascii="Calibri" w:hAnsi="Calibri" w:cs="Calibri"/>
          <w:b/>
          <w:bCs/>
          <w:sz w:val="24"/>
          <w:szCs w:val="24"/>
          <w:lang w:eastAsia="it-IT"/>
        </w:rPr>
        <w:t xml:space="preserve"> </w:t>
      </w:r>
    </w:p>
    <w:p w14:paraId="24D68620" w14:textId="77777777" w:rsidR="00A265EC" w:rsidRPr="00A30DA8" w:rsidRDefault="00A265EC" w:rsidP="00A265EC">
      <w:pPr>
        <w:overflowPunct/>
        <w:autoSpaceDE/>
        <w:autoSpaceDN w:val="0"/>
        <w:ind w:right="-1"/>
        <w:jc w:val="right"/>
        <w:rPr>
          <w:rFonts w:ascii="Calibri" w:hAnsi="Calibri" w:cs="Calibri"/>
          <w:i/>
          <w:sz w:val="24"/>
          <w:szCs w:val="24"/>
          <w:lang w:eastAsia="it-IT"/>
        </w:rPr>
      </w:pPr>
    </w:p>
    <w:p w14:paraId="54E44EAB" w14:textId="77777777" w:rsidR="00A265EC" w:rsidRPr="001B504F" w:rsidRDefault="00A265EC" w:rsidP="00A265EC">
      <w:pPr>
        <w:overflowPunct/>
        <w:autoSpaceDE/>
        <w:autoSpaceDN w:val="0"/>
        <w:ind w:left="4248" w:right="-1" w:firstLine="708"/>
        <w:jc w:val="both"/>
        <w:textAlignment w:val="auto"/>
        <w:rPr>
          <w:rFonts w:ascii="Calibri" w:hAnsi="Calibri" w:cs="Calibri"/>
          <w:sz w:val="24"/>
          <w:szCs w:val="24"/>
          <w:lang w:eastAsia="it-IT"/>
        </w:rPr>
      </w:pPr>
      <w:r w:rsidRPr="001B504F">
        <w:rPr>
          <w:rFonts w:ascii="Calibri" w:hAnsi="Calibri" w:cs="Calibri"/>
          <w:sz w:val="24"/>
          <w:szCs w:val="24"/>
          <w:lang w:eastAsia="it-IT"/>
        </w:rPr>
        <w:t>All’Autorità di bacino distrettuale del fiume Po</w:t>
      </w:r>
    </w:p>
    <w:p w14:paraId="55AAD62E" w14:textId="77777777" w:rsidR="00A265EC" w:rsidRPr="001B504F" w:rsidRDefault="00A265EC" w:rsidP="00A265EC">
      <w:pPr>
        <w:overflowPunct/>
        <w:autoSpaceDE/>
        <w:autoSpaceDN w:val="0"/>
        <w:ind w:left="5670" w:right="-1"/>
        <w:jc w:val="both"/>
        <w:textAlignment w:val="auto"/>
        <w:rPr>
          <w:rFonts w:ascii="Calibri" w:hAnsi="Calibri" w:cs="Calibri"/>
          <w:sz w:val="24"/>
          <w:szCs w:val="24"/>
          <w:lang w:eastAsia="it-IT"/>
        </w:rPr>
      </w:pPr>
      <w:r w:rsidRPr="001B504F">
        <w:rPr>
          <w:rFonts w:ascii="Calibri" w:hAnsi="Calibri" w:cs="Calibri"/>
          <w:sz w:val="24"/>
          <w:szCs w:val="24"/>
          <w:lang w:eastAsia="it-IT"/>
        </w:rPr>
        <w:t xml:space="preserve">Strada Garibaldi, </w:t>
      </w:r>
      <w:proofErr w:type="gramStart"/>
      <w:r w:rsidRPr="001B504F">
        <w:rPr>
          <w:rFonts w:ascii="Calibri" w:hAnsi="Calibri" w:cs="Calibri"/>
          <w:sz w:val="24"/>
          <w:szCs w:val="24"/>
          <w:lang w:eastAsia="it-IT"/>
        </w:rPr>
        <w:t>75  43121</w:t>
      </w:r>
      <w:proofErr w:type="gramEnd"/>
      <w:r w:rsidRPr="001B504F">
        <w:rPr>
          <w:rFonts w:ascii="Calibri" w:hAnsi="Calibri" w:cs="Calibri"/>
          <w:sz w:val="24"/>
          <w:szCs w:val="24"/>
          <w:lang w:eastAsia="it-IT"/>
        </w:rPr>
        <w:t xml:space="preserve"> Parma</w:t>
      </w:r>
    </w:p>
    <w:p w14:paraId="15E7774F" w14:textId="77777777" w:rsidR="00A265EC" w:rsidRPr="001B504F" w:rsidRDefault="00A265EC" w:rsidP="00A265EC">
      <w:pPr>
        <w:overflowPunct/>
        <w:autoSpaceDE/>
        <w:autoSpaceDN w:val="0"/>
        <w:ind w:left="5670" w:right="-1"/>
        <w:jc w:val="both"/>
        <w:textAlignment w:val="auto"/>
        <w:rPr>
          <w:rFonts w:ascii="Calibri" w:hAnsi="Calibri" w:cs="Calibri"/>
          <w:sz w:val="24"/>
          <w:szCs w:val="24"/>
          <w:lang w:eastAsia="it-IT"/>
        </w:rPr>
      </w:pPr>
    </w:p>
    <w:p w14:paraId="6BD8C7F2" w14:textId="77777777" w:rsidR="00A265EC" w:rsidRDefault="00A265EC" w:rsidP="00A265EC">
      <w:pPr>
        <w:overflowPunct/>
        <w:autoSpaceDE/>
        <w:autoSpaceDN w:val="0"/>
        <w:ind w:left="4248" w:right="-1" w:firstLine="708"/>
        <w:jc w:val="both"/>
        <w:textAlignment w:val="auto"/>
        <w:rPr>
          <w:sz w:val="24"/>
          <w:szCs w:val="24"/>
          <w:lang w:eastAsia="it-IT"/>
        </w:rPr>
      </w:pPr>
      <w:r w:rsidRPr="001B504F">
        <w:rPr>
          <w:rFonts w:ascii="Calibri" w:hAnsi="Calibri" w:cs="Calibri"/>
          <w:sz w:val="24"/>
          <w:szCs w:val="24"/>
          <w:lang w:eastAsia="it-IT"/>
        </w:rPr>
        <w:t xml:space="preserve">PEC/ MAIL </w:t>
      </w:r>
      <w:hyperlink r:id="rId8" w:history="1">
        <w:r w:rsidRPr="001B504F">
          <w:rPr>
            <w:rFonts w:ascii="Calibri" w:hAnsi="Calibri" w:cs="Calibri"/>
            <w:color w:val="0000FF"/>
            <w:sz w:val="24"/>
            <w:szCs w:val="24"/>
            <w:u w:val="single"/>
            <w:lang w:eastAsia="it-IT"/>
          </w:rPr>
          <w:t>protocollo@postacert.adbpo.it</w:t>
        </w:r>
      </w:hyperlink>
    </w:p>
    <w:p w14:paraId="767B7C3B" w14:textId="77777777" w:rsidR="00A265EC" w:rsidRPr="001B504F" w:rsidRDefault="00A265EC" w:rsidP="00A265EC">
      <w:pPr>
        <w:overflowPunct/>
        <w:autoSpaceDE/>
        <w:autoSpaceDN w:val="0"/>
        <w:ind w:left="4248" w:right="-1" w:firstLine="708"/>
        <w:jc w:val="both"/>
        <w:textAlignment w:val="auto"/>
        <w:rPr>
          <w:sz w:val="24"/>
          <w:szCs w:val="24"/>
          <w:lang w:eastAsia="it-IT"/>
        </w:rPr>
      </w:pPr>
    </w:p>
    <w:p w14:paraId="7A59E43B" w14:textId="77777777" w:rsidR="00A265EC" w:rsidRPr="00A30DA8" w:rsidRDefault="00A265EC" w:rsidP="00A265EC">
      <w:pPr>
        <w:overflowPunct/>
        <w:autoSpaceDE/>
        <w:autoSpaceDN w:val="0"/>
        <w:ind w:right="-1"/>
        <w:jc w:val="both"/>
        <w:rPr>
          <w:rFonts w:ascii="Calibri" w:hAnsi="Calibri" w:cs="Calibri"/>
          <w:sz w:val="24"/>
          <w:szCs w:val="24"/>
          <w:lang w:eastAsia="it-IT"/>
        </w:rPr>
      </w:pPr>
    </w:p>
    <w:p w14:paraId="5D650BD5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val="fr-FR" w:eastAsia="it-IT"/>
        </w:rPr>
        <w:tab/>
      </w:r>
      <w:r w:rsidRPr="00F91E48">
        <w:rPr>
          <w:rFonts w:asciiTheme="minorHAnsi" w:hAnsiTheme="minorHAnsi" w:cstheme="minorHAnsi"/>
          <w:sz w:val="22"/>
          <w:szCs w:val="22"/>
          <w:lang w:val="fr-FR" w:eastAsia="it-IT"/>
        </w:rPr>
        <w:tab/>
      </w:r>
      <w:r w:rsidRPr="00F91E48">
        <w:rPr>
          <w:rFonts w:asciiTheme="minorHAnsi" w:hAnsiTheme="minorHAnsi" w:cstheme="minorHAnsi"/>
          <w:sz w:val="22"/>
          <w:szCs w:val="22"/>
          <w:lang w:val="fr-FR" w:eastAsia="it-IT"/>
        </w:rPr>
        <w:tab/>
      </w:r>
      <w:r w:rsidRPr="00F91E48">
        <w:rPr>
          <w:rFonts w:asciiTheme="minorHAnsi" w:hAnsiTheme="minorHAnsi" w:cstheme="minorHAnsi"/>
          <w:sz w:val="22"/>
          <w:szCs w:val="22"/>
          <w:lang w:val="fr-FR" w:eastAsia="it-IT"/>
        </w:rPr>
        <w:tab/>
      </w:r>
      <w:r w:rsidRPr="00F91E48">
        <w:rPr>
          <w:rFonts w:asciiTheme="minorHAnsi" w:hAnsiTheme="minorHAnsi" w:cstheme="minorHAnsi"/>
          <w:sz w:val="22"/>
          <w:szCs w:val="22"/>
          <w:lang w:val="fr-FR" w:eastAsia="it-IT"/>
        </w:rPr>
        <w:tab/>
      </w:r>
      <w:r w:rsidRPr="00F91E48">
        <w:rPr>
          <w:rFonts w:asciiTheme="minorHAnsi" w:hAnsiTheme="minorHAnsi" w:cstheme="minorHAnsi"/>
          <w:sz w:val="22"/>
          <w:szCs w:val="22"/>
          <w:lang w:val="fr-FR" w:eastAsia="it-IT"/>
        </w:rPr>
        <w:tab/>
      </w:r>
    </w:p>
    <w:p w14:paraId="0883D5E8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Il/La sottoscritto/a.............................................…………………………………………………………… </w:t>
      </w:r>
    </w:p>
    <w:p w14:paraId="44B1CB7F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nato a................................………………………………………………. </w:t>
      </w:r>
      <w:proofErr w:type="spell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prov</w:t>
      </w:r>
      <w:proofErr w:type="spell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………...  il ............…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…....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</w:t>
      </w:r>
    </w:p>
    <w:p w14:paraId="73D89309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residente a ........................……………………………………………… 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prov....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………  </w:t>
      </w:r>
      <w:proofErr w:type="spell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c.a.p.</w:t>
      </w:r>
      <w:proofErr w:type="spellEnd"/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 .…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…....………</w:t>
      </w:r>
    </w:p>
    <w:p w14:paraId="568DC08C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in Via</w:t>
      </w:r>
      <w:bookmarkStart w:id="2" w:name="OLE_LINK17"/>
      <w:bookmarkStart w:id="3" w:name="OLE_LINK18"/>
      <w:bookmarkStart w:id="4" w:name="OLE_LINK19"/>
      <w:bookmarkStart w:id="5" w:name="OLE_LINK20"/>
      <w:bookmarkStart w:id="6" w:name="OLE_LINK21"/>
      <w:r w:rsidRPr="00F91E48">
        <w:rPr>
          <w:rFonts w:asciiTheme="minorHAnsi" w:hAnsiTheme="minorHAnsi" w:cstheme="minorHAnsi"/>
          <w:sz w:val="22"/>
          <w:szCs w:val="22"/>
          <w:lang w:eastAsia="it-IT"/>
        </w:rPr>
        <w:t>..................................................</w:t>
      </w:r>
      <w:bookmarkEnd w:id="2"/>
      <w:bookmarkEnd w:id="3"/>
      <w:bookmarkEnd w:id="4"/>
      <w:bookmarkEnd w:id="5"/>
      <w:bookmarkEnd w:id="6"/>
      <w:r w:rsidRPr="00F91E48">
        <w:rPr>
          <w:rFonts w:asciiTheme="minorHAnsi" w:hAnsiTheme="minorHAnsi" w:cstheme="minorHAnsi"/>
          <w:sz w:val="22"/>
          <w:szCs w:val="22"/>
          <w:lang w:eastAsia="it-IT"/>
        </w:rPr>
        <w:t>........………………………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. 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n...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……………………..…………... </w:t>
      </w:r>
    </w:p>
    <w:p w14:paraId="17209381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codice fiscale.................................................. PEC (se posseduta) ………............................................. telefono</w:t>
      </w:r>
      <w:bookmarkStart w:id="7" w:name="OLE_LINK22"/>
      <w:bookmarkStart w:id="8" w:name="OLE_LINK23"/>
      <w:bookmarkStart w:id="9" w:name="OLE_LINK24"/>
      <w:r w:rsidRPr="00F91E48">
        <w:rPr>
          <w:rFonts w:asciiTheme="minorHAnsi" w:hAnsiTheme="minorHAnsi" w:cstheme="minorHAnsi"/>
          <w:sz w:val="22"/>
          <w:szCs w:val="22"/>
          <w:lang w:eastAsia="it-IT"/>
        </w:rPr>
        <w:t>..........................................</w:t>
      </w:r>
      <w:bookmarkEnd w:id="7"/>
      <w:bookmarkEnd w:id="8"/>
      <w:bookmarkEnd w:id="9"/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    mail……………………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……………………………………. </w:t>
      </w:r>
    </w:p>
    <w:p w14:paraId="57C76AC4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Cellulare ……………………………………………….</w:t>
      </w:r>
    </w:p>
    <w:p w14:paraId="1857D62B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7CBFF7D9" w14:textId="77777777" w:rsidR="00F91E48" w:rsidRPr="00F91E48" w:rsidRDefault="00F91E48" w:rsidP="00F91E48">
      <w:pPr>
        <w:overflowPunct/>
        <w:autoSpaceDE/>
        <w:autoSpaceDN w:val="0"/>
        <w:ind w:right="-1"/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CHIEDE</w:t>
      </w:r>
    </w:p>
    <w:p w14:paraId="6B9443EE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31FEE44B" w14:textId="2B0361AC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di essere ammesso a partecipare al </w:t>
      </w:r>
      <w:r w:rsidRPr="00F91E48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concorso pubblico, per titoli ed esami,</w:t>
      </w: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 </w:t>
      </w:r>
      <w:r w:rsidRPr="00F91E48">
        <w:rPr>
          <w:rFonts w:asciiTheme="minorHAnsi" w:hAnsiTheme="minorHAnsi" w:cstheme="minorHAnsi"/>
          <w:b/>
          <w:sz w:val="22"/>
          <w:szCs w:val="22"/>
          <w:lang w:eastAsia="it-IT"/>
        </w:rPr>
        <w:t xml:space="preserve">per la copertura di </w:t>
      </w:r>
      <w:r w:rsidRPr="00F91E48">
        <w:rPr>
          <w:rFonts w:asciiTheme="minorHAnsi" w:hAnsiTheme="minorHAnsi" w:cstheme="minorHAnsi"/>
          <w:b/>
          <w:sz w:val="22"/>
          <w:szCs w:val="22"/>
          <w:u w:val="single"/>
          <w:lang w:eastAsia="it-IT"/>
        </w:rPr>
        <w:t xml:space="preserve">n. </w:t>
      </w:r>
      <w:r w:rsidR="005162EE">
        <w:rPr>
          <w:rFonts w:asciiTheme="minorHAnsi" w:hAnsiTheme="minorHAnsi" w:cstheme="minorHAnsi"/>
          <w:b/>
          <w:sz w:val="22"/>
          <w:szCs w:val="22"/>
          <w:u w:val="single"/>
          <w:lang w:eastAsia="it-IT"/>
        </w:rPr>
        <w:t>2</w:t>
      </w:r>
      <w:r w:rsidRPr="00F91E48">
        <w:rPr>
          <w:rFonts w:asciiTheme="minorHAnsi" w:hAnsiTheme="minorHAnsi" w:cstheme="minorHAnsi"/>
          <w:b/>
          <w:sz w:val="22"/>
          <w:szCs w:val="22"/>
          <w:u w:val="single"/>
          <w:lang w:eastAsia="it-IT"/>
        </w:rPr>
        <w:t xml:space="preserve"> posizioni da </w:t>
      </w:r>
      <w:r w:rsidR="00F03BA0">
        <w:rPr>
          <w:rFonts w:asciiTheme="minorHAnsi" w:hAnsiTheme="minorHAnsi" w:cstheme="minorHAnsi"/>
          <w:b/>
          <w:sz w:val="22"/>
          <w:szCs w:val="22"/>
          <w:u w:val="single"/>
          <w:lang w:eastAsia="it-IT"/>
        </w:rPr>
        <w:t xml:space="preserve">funzionario tecnico </w:t>
      </w:r>
      <w:r w:rsidR="00A265EC">
        <w:rPr>
          <w:rFonts w:asciiTheme="minorHAnsi" w:hAnsiTheme="minorHAnsi" w:cstheme="minorHAnsi"/>
          <w:b/>
          <w:sz w:val="22"/>
          <w:szCs w:val="22"/>
          <w:u w:val="single"/>
          <w:lang w:eastAsia="it-IT"/>
        </w:rPr>
        <w:t xml:space="preserve">esperto </w:t>
      </w:r>
      <w:r w:rsidR="005162EE">
        <w:rPr>
          <w:rFonts w:asciiTheme="minorHAnsi" w:hAnsiTheme="minorHAnsi" w:cstheme="minorHAnsi"/>
          <w:b/>
          <w:sz w:val="22"/>
          <w:szCs w:val="22"/>
          <w:u w:val="single"/>
          <w:lang w:eastAsia="it-IT"/>
        </w:rPr>
        <w:t>G.I.S.</w:t>
      </w:r>
      <w:r w:rsidR="00A265EC" w:rsidRPr="00A265EC">
        <w:t xml:space="preserve"> </w:t>
      </w:r>
      <w:r w:rsidR="00A265EC" w:rsidRPr="00A265EC">
        <w:rPr>
          <w:rFonts w:asciiTheme="minorHAnsi" w:hAnsiTheme="minorHAnsi" w:cstheme="minorHAnsi"/>
          <w:b/>
          <w:sz w:val="22"/>
          <w:szCs w:val="22"/>
          <w:lang w:eastAsia="it-IT"/>
        </w:rPr>
        <w:t>(</w:t>
      </w:r>
      <w:r w:rsidR="00A265EC" w:rsidRPr="00A265EC">
        <w:rPr>
          <w:rFonts w:asciiTheme="minorHAnsi" w:hAnsiTheme="minorHAnsi" w:cstheme="minorHAnsi"/>
          <w:b/>
          <w:i/>
          <w:iCs/>
          <w:sz w:val="22"/>
          <w:szCs w:val="22"/>
          <w:lang w:eastAsia="it-IT"/>
        </w:rPr>
        <w:t>Geographic Information System</w:t>
      </w:r>
      <w:r w:rsidR="00A265EC" w:rsidRPr="00A265EC">
        <w:rPr>
          <w:rFonts w:asciiTheme="minorHAnsi" w:hAnsiTheme="minorHAnsi" w:cstheme="minorHAnsi"/>
          <w:b/>
          <w:sz w:val="22"/>
          <w:szCs w:val="22"/>
          <w:lang w:eastAsia="it-IT"/>
        </w:rPr>
        <w:t>)</w:t>
      </w:r>
      <w:r w:rsidRPr="00A265EC">
        <w:rPr>
          <w:rFonts w:asciiTheme="minorHAnsi" w:hAnsiTheme="minorHAnsi" w:cstheme="minorHAnsi"/>
          <w:b/>
          <w:sz w:val="22"/>
          <w:szCs w:val="22"/>
          <w:lang w:eastAsia="it-IT"/>
        </w:rPr>
        <w:t>, con</w:t>
      </w:r>
      <w:r w:rsidRPr="00F91E48">
        <w:rPr>
          <w:rFonts w:asciiTheme="minorHAnsi" w:hAnsiTheme="minorHAnsi" w:cstheme="minorHAnsi"/>
          <w:b/>
          <w:sz w:val="22"/>
          <w:szCs w:val="22"/>
          <w:lang w:eastAsia="it-IT"/>
        </w:rPr>
        <w:t xml:space="preserve"> tipologia di lavoro a tempo pieno e indeterminato, da inquadrare nell’area </w:t>
      </w:r>
      <w:r w:rsidR="00F03BA0">
        <w:rPr>
          <w:rFonts w:asciiTheme="minorHAnsi" w:hAnsiTheme="minorHAnsi" w:cstheme="minorHAnsi"/>
          <w:b/>
          <w:sz w:val="22"/>
          <w:szCs w:val="22"/>
          <w:lang w:eastAsia="it-IT"/>
        </w:rPr>
        <w:t>C</w:t>
      </w:r>
      <w:r w:rsidRPr="00F91E48">
        <w:rPr>
          <w:rFonts w:asciiTheme="minorHAnsi" w:hAnsiTheme="minorHAnsi" w:cstheme="minorHAnsi"/>
          <w:b/>
          <w:sz w:val="22"/>
          <w:szCs w:val="22"/>
          <w:lang w:eastAsia="it-IT"/>
        </w:rPr>
        <w:t xml:space="preserve">, posizione economica </w:t>
      </w:r>
      <w:r w:rsidR="00F03BA0">
        <w:rPr>
          <w:rFonts w:asciiTheme="minorHAnsi" w:hAnsiTheme="minorHAnsi" w:cstheme="minorHAnsi"/>
          <w:b/>
          <w:sz w:val="22"/>
          <w:szCs w:val="22"/>
          <w:lang w:eastAsia="it-IT"/>
        </w:rPr>
        <w:t>C</w:t>
      </w:r>
      <w:r w:rsidRPr="00F91E48">
        <w:rPr>
          <w:rFonts w:asciiTheme="minorHAnsi" w:hAnsiTheme="minorHAnsi" w:cstheme="minorHAnsi"/>
          <w:b/>
          <w:sz w:val="22"/>
          <w:szCs w:val="22"/>
          <w:lang w:eastAsia="it-IT"/>
        </w:rPr>
        <w:t>1 del CCNL funzioni centrali EPNE, nei ruoli dell’Autorità di bacino distrettuale del fiume Po.</w:t>
      </w:r>
    </w:p>
    <w:p w14:paraId="1A88DB34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0F4E1816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41FEAE54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A tal fine, dichiara, sotto la propria responsabilità e consapevole delle sanzioni penali previste dall’art. 76 del D.P.R. n. 445/2000 in materia di falsità in atti e dichiarazioni mendaci, di:</w:t>
      </w:r>
    </w:p>
    <w:p w14:paraId="6272980B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b/>
          <w:i/>
          <w:iCs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b/>
          <w:i/>
          <w:iCs/>
          <w:sz w:val="22"/>
          <w:szCs w:val="22"/>
          <w:lang w:eastAsia="it-IT"/>
        </w:rPr>
        <w:t>(</w:t>
      </w:r>
      <w:r w:rsidRPr="00F91E48">
        <w:rPr>
          <w:rFonts w:asciiTheme="minorHAnsi" w:hAnsiTheme="minorHAnsi" w:cstheme="minorHAnsi"/>
          <w:b/>
          <w:i/>
          <w:iCs/>
          <w:sz w:val="22"/>
          <w:szCs w:val="22"/>
          <w:u w:val="single"/>
          <w:lang w:eastAsia="it-IT"/>
        </w:rPr>
        <w:t>barrare le caselle)</w:t>
      </w:r>
    </w:p>
    <w:p w14:paraId="613FBB6E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65065834" w14:textId="77777777" w:rsidR="00F91E48" w:rsidRPr="00F91E48" w:rsidRDefault="00F91E48" w:rsidP="00F91E48">
      <w:pPr>
        <w:numPr>
          <w:ilvl w:val="0"/>
          <w:numId w:val="23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essere cittadino italiano o cittadino……………………………………………………………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>.;</w:t>
      </w:r>
    </w:p>
    <w:p w14:paraId="3F72BCA6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2FBC0C84" w14:textId="77777777" w:rsidR="00F91E48" w:rsidRPr="00F91E48" w:rsidRDefault="00F91E48" w:rsidP="00F91E48">
      <w:pPr>
        <w:numPr>
          <w:ilvl w:val="0"/>
          <w:numId w:val="24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avere l'idoneità fisica all'impiego;</w:t>
      </w:r>
    </w:p>
    <w:p w14:paraId="5C38E01F" w14:textId="77777777" w:rsidR="00F91E48" w:rsidRPr="00F91E48" w:rsidRDefault="00F91E48" w:rsidP="00F91E48">
      <w:pPr>
        <w:overflowPunct/>
        <w:autoSpaceDE/>
        <w:autoSpaceDN w:val="0"/>
        <w:ind w:left="709" w:right="-1"/>
        <w:jc w:val="both"/>
        <w:rPr>
          <w:rFonts w:asciiTheme="minorHAnsi" w:hAnsiTheme="minorHAnsi" w:cstheme="minorHAnsi"/>
          <w:i/>
          <w:iCs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>(se persona con disabilità, specificare l'ausilio necessario in relazione alla propria disabilità e quantificare gli eventuali tempi aggiuntivi per lo svolgimento delle prove di esame)</w:t>
      </w:r>
    </w:p>
    <w:p w14:paraId="0CFAD9A2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0E7BE390" w14:textId="77777777" w:rsidR="00F91E48" w:rsidRPr="00F91E48" w:rsidRDefault="00F91E48" w:rsidP="00F91E48">
      <w:pPr>
        <w:numPr>
          <w:ilvl w:val="0"/>
          <w:numId w:val="25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essere iscritto nelle liste elettorali del comune di ................………………………………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14:paraId="41D5B845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3F0B084E" w14:textId="77777777" w:rsidR="00F91E48" w:rsidRPr="00F91E48" w:rsidRDefault="00F91E48" w:rsidP="00F91E48">
      <w:pPr>
        <w:numPr>
          <w:ilvl w:val="0"/>
          <w:numId w:val="25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non essere in alcuna delle condizioni previste dalle leggi vigenti come cause ostative per la costituzione del rapporto di lavoro;</w:t>
      </w:r>
    </w:p>
    <w:p w14:paraId="254A7EFD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35F683E8" w14:textId="77777777" w:rsidR="00F91E48" w:rsidRPr="00BE7487" w:rsidRDefault="00F91E48" w:rsidP="00F91E48">
      <w:pPr>
        <w:numPr>
          <w:ilvl w:val="0"/>
          <w:numId w:val="25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E7487">
        <w:rPr>
          <w:rFonts w:asciiTheme="minorHAnsi" w:hAnsiTheme="minorHAnsi" w:cstheme="minorHAnsi"/>
          <w:sz w:val="22"/>
          <w:szCs w:val="22"/>
          <w:lang w:eastAsia="it-IT"/>
        </w:rPr>
        <w:lastRenderedPageBreak/>
        <w:t>non essere stato licenziato, destituito o dispensato da precedenti rapporti di lavoro con pubbliche amministrazioni per giusta causa ovvero per altre cause previste da norma di legge o di Contratto Collettivo Nazionale di lavoro;</w:t>
      </w:r>
    </w:p>
    <w:p w14:paraId="4D2F2682" w14:textId="77777777" w:rsidR="00F91E48" w:rsidRPr="00BE7487" w:rsidRDefault="00F91E48" w:rsidP="00F91E48">
      <w:pPr>
        <w:overflowPunct/>
        <w:autoSpaceDE/>
        <w:autoSpaceDN w:val="0"/>
        <w:ind w:left="720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24E53127" w14:textId="77777777" w:rsidR="00F91E48" w:rsidRPr="00BE7487" w:rsidRDefault="00F91E48" w:rsidP="00F91E48">
      <w:pPr>
        <w:numPr>
          <w:ilvl w:val="0"/>
          <w:numId w:val="25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E7487">
        <w:rPr>
          <w:rFonts w:asciiTheme="minorHAnsi" w:hAnsiTheme="minorHAnsi" w:cstheme="minorHAnsi"/>
          <w:sz w:val="22"/>
          <w:szCs w:val="22"/>
          <w:lang w:eastAsia="it-IT"/>
        </w:rPr>
        <w:t>non avere riportato condanne penali né avere procedimenti penali in corso per reati che impediscono, ai sensi delle vigenti disposizioni, la costituzione del rapporto di impiego con una Pubblica Amministrazione;</w:t>
      </w:r>
    </w:p>
    <w:p w14:paraId="079B7C8A" w14:textId="77777777" w:rsidR="00F91E48" w:rsidRPr="00BE7487" w:rsidRDefault="00F91E48" w:rsidP="00F91E48">
      <w:pPr>
        <w:overflowPunct/>
        <w:autoSpaceDE/>
        <w:autoSpaceDN w:val="0"/>
        <w:ind w:left="723"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730565AA" w14:textId="77777777" w:rsidR="00F91E48" w:rsidRPr="00BE7487" w:rsidRDefault="00F91E48" w:rsidP="00F91E48">
      <w:pPr>
        <w:numPr>
          <w:ilvl w:val="0"/>
          <w:numId w:val="25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bookmarkStart w:id="10" w:name="OLE_LINK33"/>
      <w:r w:rsidRPr="00BE7487">
        <w:rPr>
          <w:rFonts w:asciiTheme="minorHAnsi" w:hAnsiTheme="minorHAnsi" w:cstheme="minorHAnsi"/>
          <w:sz w:val="22"/>
          <w:szCs w:val="22"/>
          <w:lang w:eastAsia="it-IT"/>
        </w:rPr>
        <w:t>essere in possesso dei seguenti titoli di preferenza di cui all'art. 5 del D.P.R. 9 maggio 1994, n. 487</w:t>
      </w:r>
    </w:p>
    <w:p w14:paraId="311A190E" w14:textId="77777777" w:rsidR="00F91E48" w:rsidRPr="00BE7487" w:rsidRDefault="00F91E48" w:rsidP="00F91E48">
      <w:pPr>
        <w:overflowPunct/>
        <w:autoSpaceDE/>
        <w:autoSpaceDN w:val="0"/>
        <w:ind w:left="709"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E7487">
        <w:rPr>
          <w:rFonts w:asciiTheme="minorHAnsi" w:hAnsiTheme="minorHAnsi" w:cstheme="minorHAnsi"/>
          <w:sz w:val="22"/>
          <w:szCs w:val="22"/>
          <w:lang w:eastAsia="it-IT"/>
        </w:rPr>
        <w:t>……………………………………………………….………………………………………..………...</w:t>
      </w:r>
    </w:p>
    <w:p w14:paraId="19C361F2" w14:textId="77777777" w:rsidR="00F91E48" w:rsidRPr="00BE7487" w:rsidRDefault="00F91E48" w:rsidP="00A265EC">
      <w:pPr>
        <w:numPr>
          <w:ilvl w:val="0"/>
          <w:numId w:val="25"/>
        </w:numPr>
        <w:overflowPunct/>
        <w:autoSpaceDE/>
        <w:autoSpaceDN w:val="0"/>
        <w:spacing w:before="240"/>
        <w:ind w:right="-1"/>
        <w:jc w:val="both"/>
        <w:rPr>
          <w:rFonts w:asciiTheme="minorHAnsi" w:hAnsiTheme="minorHAnsi" w:cstheme="minorHAnsi"/>
          <w:b/>
          <w:bCs/>
          <w:sz w:val="22"/>
          <w:szCs w:val="22"/>
          <w:lang w:eastAsia="it-IT"/>
        </w:rPr>
      </w:pPr>
      <w:bookmarkStart w:id="11" w:name="OLE_LINK1"/>
      <w:bookmarkEnd w:id="10"/>
      <w:r w:rsidRPr="00BE7487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 xml:space="preserve">essere in possesso del seguente titolo di riserva ai sensi dell’art. 1014, commi 3 e 4, nonché dell’art. 678, comma 9, del </w:t>
      </w:r>
      <w:proofErr w:type="spellStart"/>
      <w:r w:rsidRPr="00BE7487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D.Lgs.</w:t>
      </w:r>
      <w:proofErr w:type="spellEnd"/>
      <w:r w:rsidRPr="00BE7487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 xml:space="preserve"> 66/2010:</w:t>
      </w:r>
    </w:p>
    <w:p w14:paraId="77914A57" w14:textId="77777777" w:rsidR="00F91E48" w:rsidRPr="00BE7487" w:rsidRDefault="00F91E48" w:rsidP="00F91E48">
      <w:pPr>
        <w:overflowPunct/>
        <w:autoSpaceDE/>
        <w:autoSpaceDN w:val="0"/>
        <w:ind w:left="709"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E7487">
        <w:rPr>
          <w:rFonts w:asciiTheme="minorHAnsi" w:hAnsiTheme="minorHAnsi" w:cstheme="minorHAnsi"/>
          <w:sz w:val="22"/>
          <w:szCs w:val="22"/>
          <w:lang w:eastAsia="it-IT"/>
        </w:rPr>
        <w:t>……………………………………………………….………………………..……………………….</w:t>
      </w:r>
    </w:p>
    <w:p w14:paraId="2BB7B56E" w14:textId="77777777" w:rsidR="00F91E48" w:rsidRPr="00BE7487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41B80CD6" w14:textId="77777777" w:rsidR="00F91E48" w:rsidRPr="00BE7487" w:rsidRDefault="00F91E48" w:rsidP="00F91E48">
      <w:pPr>
        <w:numPr>
          <w:ilvl w:val="0"/>
          <w:numId w:val="26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BE7487">
        <w:rPr>
          <w:rFonts w:asciiTheme="minorHAnsi" w:hAnsiTheme="minorHAnsi" w:cstheme="minorHAnsi"/>
          <w:sz w:val="22"/>
          <w:szCs w:val="22"/>
          <w:lang w:eastAsia="it-IT"/>
        </w:rPr>
        <w:t xml:space="preserve">essere in possesso del seguente titolo di studio richiesto dal bando </w:t>
      </w:r>
      <w:bookmarkStart w:id="12" w:name="OLE_LINK2"/>
      <w:bookmarkStart w:id="13" w:name="OLE_LINK3"/>
      <w:r w:rsidRPr="00BE7487">
        <w:rPr>
          <w:rFonts w:asciiTheme="minorHAnsi" w:hAnsiTheme="minorHAnsi" w:cstheme="minorHAnsi"/>
          <w:sz w:val="22"/>
          <w:szCs w:val="22"/>
          <w:lang w:eastAsia="it-IT"/>
        </w:rPr>
        <w:t xml:space="preserve">..........................................………………… conseguito </w:t>
      </w:r>
      <w:bookmarkEnd w:id="12"/>
      <w:bookmarkEnd w:id="13"/>
      <w:r w:rsidRPr="00BE7487">
        <w:rPr>
          <w:rFonts w:asciiTheme="minorHAnsi" w:hAnsiTheme="minorHAnsi" w:cstheme="minorHAnsi"/>
          <w:sz w:val="22"/>
          <w:szCs w:val="22"/>
          <w:lang w:eastAsia="it-IT"/>
        </w:rPr>
        <w:t>presso .......…………………………………. in data .........................……. con la votazione di …………………………………………………...</w:t>
      </w:r>
      <w:bookmarkEnd w:id="11"/>
      <w:r w:rsidRPr="00BE7487">
        <w:rPr>
          <w:rFonts w:asciiTheme="minorHAnsi" w:hAnsiTheme="minorHAnsi" w:cstheme="minorHAnsi"/>
          <w:sz w:val="22"/>
          <w:szCs w:val="22"/>
          <w:lang w:eastAsia="it-IT"/>
        </w:rPr>
        <w:t>;</w:t>
      </w:r>
    </w:p>
    <w:p w14:paraId="4CD13958" w14:textId="77777777" w:rsidR="00F91E48" w:rsidRPr="00BE7487" w:rsidRDefault="00F91E48" w:rsidP="00F91E48">
      <w:pPr>
        <w:overflowPunct/>
        <w:autoSpaceDE/>
        <w:autoSpaceDN w:val="0"/>
        <w:ind w:right="-1" w:firstLine="709"/>
        <w:jc w:val="both"/>
        <w:rPr>
          <w:rFonts w:asciiTheme="minorHAnsi" w:hAnsiTheme="minorHAnsi" w:cstheme="minorHAnsi"/>
          <w:i/>
          <w:iCs/>
          <w:sz w:val="22"/>
          <w:szCs w:val="22"/>
          <w:lang w:eastAsia="it-IT"/>
        </w:rPr>
      </w:pPr>
    </w:p>
    <w:p w14:paraId="1191C960" w14:textId="77777777" w:rsidR="00F91E48" w:rsidRPr="00BE7487" w:rsidRDefault="00F91E48" w:rsidP="00F91E48">
      <w:pPr>
        <w:overflowPunct/>
        <w:autoSpaceDE/>
        <w:autoSpaceDN w:val="0"/>
        <w:ind w:right="-1" w:firstLine="709"/>
        <w:jc w:val="both"/>
        <w:rPr>
          <w:rFonts w:asciiTheme="minorHAnsi" w:hAnsiTheme="minorHAnsi" w:cstheme="minorHAnsi"/>
          <w:i/>
          <w:iCs/>
          <w:sz w:val="22"/>
          <w:szCs w:val="22"/>
          <w:lang w:eastAsia="it-IT"/>
        </w:rPr>
      </w:pPr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>oppure</w:t>
      </w:r>
    </w:p>
    <w:p w14:paraId="20E72AA3" w14:textId="77777777" w:rsidR="00F91E48" w:rsidRPr="00BE7487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5F5B82FC" w14:textId="77777777" w:rsidR="00F91E48" w:rsidRPr="00BE7487" w:rsidRDefault="00F91E48" w:rsidP="00F91E48">
      <w:pPr>
        <w:numPr>
          <w:ilvl w:val="0"/>
          <w:numId w:val="27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bookmarkStart w:id="14" w:name="OLE_LINK34"/>
      <w:bookmarkStart w:id="15" w:name="OLE_LINK35"/>
      <w:r w:rsidRPr="00BE7487">
        <w:rPr>
          <w:rFonts w:asciiTheme="minorHAnsi" w:hAnsiTheme="minorHAnsi" w:cstheme="minorHAnsi"/>
          <w:sz w:val="22"/>
          <w:szCs w:val="22"/>
          <w:lang w:eastAsia="it-IT"/>
        </w:rPr>
        <w:t xml:space="preserve">essere in possesso del seguente titolo di studio .........................……. conseguito all’estero presso ..........................................………………………………………. in data .........................……. con la votazione di …………………………………………………... e </w:t>
      </w:r>
      <w:bookmarkEnd w:id="14"/>
      <w:bookmarkEnd w:id="15"/>
      <w:r w:rsidRPr="00BE7487">
        <w:rPr>
          <w:rFonts w:asciiTheme="minorHAnsi" w:hAnsiTheme="minorHAnsi" w:cstheme="minorHAnsi"/>
          <w:sz w:val="22"/>
          <w:szCs w:val="22"/>
          <w:lang w:eastAsia="it-IT"/>
        </w:rPr>
        <w:t xml:space="preserve">dichiarato </w:t>
      </w:r>
      <w:bookmarkStart w:id="16" w:name="OLE_LINK14"/>
      <w:bookmarkStart w:id="17" w:name="OLE_LINK15"/>
      <w:bookmarkStart w:id="18" w:name="OLE_LINK16"/>
      <w:r w:rsidRPr="00BE7487">
        <w:rPr>
          <w:rFonts w:asciiTheme="minorHAnsi" w:hAnsiTheme="minorHAnsi" w:cstheme="minorHAnsi"/>
          <w:sz w:val="22"/>
          <w:szCs w:val="22"/>
          <w:lang w:eastAsia="it-IT"/>
        </w:rPr>
        <w:t xml:space="preserve">equipollente\equiparato\equivalente </w:t>
      </w:r>
      <w:bookmarkEnd w:id="16"/>
      <w:bookmarkEnd w:id="17"/>
      <w:bookmarkEnd w:id="18"/>
      <w:r w:rsidRPr="00BE7487">
        <w:rPr>
          <w:rFonts w:asciiTheme="minorHAnsi" w:hAnsiTheme="minorHAnsi" w:cstheme="minorHAnsi"/>
          <w:sz w:val="22"/>
          <w:szCs w:val="22"/>
          <w:lang w:eastAsia="it-IT"/>
        </w:rPr>
        <w:t>al titolo di studio richiesto dal bando ai sensi del…………………………………………………...;</w:t>
      </w:r>
    </w:p>
    <w:p w14:paraId="54BCDA3B" w14:textId="16B674CF" w:rsidR="00F91E48" w:rsidRPr="00BE7487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i/>
          <w:iCs/>
          <w:sz w:val="22"/>
          <w:szCs w:val="22"/>
          <w:lang w:eastAsia="it-IT"/>
        </w:rPr>
      </w:pPr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 xml:space="preserve">(Il candidato in possesso di un </w:t>
      </w:r>
      <w:bookmarkStart w:id="19" w:name="OLE_LINK25"/>
      <w:bookmarkStart w:id="20" w:name="OLE_LINK26"/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 xml:space="preserve">titolo di studio conseguito all’estero </w:t>
      </w:r>
      <w:bookmarkEnd w:id="19"/>
      <w:bookmarkEnd w:id="20"/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 xml:space="preserve">deve indicare l’attribuzione di valore legale dell’equivalente titolo di studio richiesto dal presente bando ed allegarne copia. Se il titolo di studio conseguito all’estero è stato riconosciuto ai sensi dell’art. 38 comma 3 del </w:t>
      </w:r>
      <w:proofErr w:type="gramStart"/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>D.Lgs</w:t>
      </w:r>
      <w:proofErr w:type="gramEnd"/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 xml:space="preserve">.165/2001 con Decreto di equivalenza al </w:t>
      </w:r>
      <w:bookmarkStart w:id="21" w:name="OLE_LINK9"/>
      <w:bookmarkStart w:id="22" w:name="OLE_LINK8"/>
      <w:bookmarkStart w:id="23" w:name="OLE_LINK7"/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>titolo di studio richiesto dal presente bando</w:t>
      </w:r>
      <w:bookmarkEnd w:id="21"/>
      <w:bookmarkEnd w:id="22"/>
      <w:bookmarkEnd w:id="23"/>
      <w:r w:rsidRPr="00BE7487">
        <w:rPr>
          <w:rFonts w:asciiTheme="minorHAnsi" w:hAnsiTheme="minorHAnsi" w:cstheme="minorHAnsi"/>
          <w:i/>
          <w:iCs/>
          <w:sz w:val="22"/>
          <w:szCs w:val="22"/>
          <w:lang w:eastAsia="it-IT"/>
        </w:rPr>
        <w:t xml:space="preserve"> il candidato deve indicare gli estremi del Decreto ed allegarlo.)</w:t>
      </w:r>
    </w:p>
    <w:p w14:paraId="41159290" w14:textId="77777777" w:rsidR="00A71601" w:rsidRPr="00BE7487" w:rsidRDefault="00A71601" w:rsidP="00A71601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highlight w:val="yellow"/>
          <w:lang w:eastAsia="it-IT"/>
        </w:rPr>
      </w:pPr>
    </w:p>
    <w:p w14:paraId="31619669" w14:textId="606EF1B5" w:rsidR="00513DC3" w:rsidRPr="006114C9" w:rsidRDefault="00513DC3" w:rsidP="002D3353">
      <w:pPr>
        <w:numPr>
          <w:ilvl w:val="0"/>
          <w:numId w:val="28"/>
        </w:numPr>
        <w:overflowPunct/>
        <w:autoSpaceDE/>
        <w:autoSpaceDN w:val="0"/>
        <w:ind w:right="-1"/>
        <w:jc w:val="both"/>
        <w:rPr>
          <w:rFonts w:ascii="Calibri" w:hAnsi="Calibri" w:cs="Calibri"/>
          <w:sz w:val="22"/>
          <w:szCs w:val="22"/>
          <w:lang w:eastAsia="it-IT"/>
        </w:rPr>
      </w:pPr>
      <w:r w:rsidRPr="006114C9">
        <w:rPr>
          <w:rFonts w:ascii="Calibri" w:hAnsi="Calibri" w:cs="Calibri"/>
          <w:sz w:val="22"/>
          <w:szCs w:val="22"/>
          <w:lang w:eastAsia="it-IT"/>
        </w:rPr>
        <w:t>Ai fini della valutazione de</w:t>
      </w:r>
      <w:r w:rsidR="006114C9">
        <w:rPr>
          <w:rFonts w:ascii="Calibri" w:hAnsi="Calibri" w:cs="Calibri"/>
          <w:sz w:val="22"/>
          <w:szCs w:val="22"/>
          <w:lang w:eastAsia="it-IT"/>
        </w:rPr>
        <w:t>i</w:t>
      </w:r>
      <w:r w:rsidRPr="006114C9">
        <w:rPr>
          <w:rFonts w:ascii="Calibri" w:hAnsi="Calibri" w:cs="Calibri"/>
          <w:sz w:val="22"/>
          <w:szCs w:val="22"/>
          <w:lang w:eastAsia="it-IT"/>
        </w:rPr>
        <w:t xml:space="preserve"> titol</w:t>
      </w:r>
      <w:r w:rsidR="006114C9">
        <w:rPr>
          <w:rFonts w:ascii="Calibri" w:hAnsi="Calibri" w:cs="Calibri"/>
          <w:sz w:val="22"/>
          <w:szCs w:val="22"/>
          <w:lang w:eastAsia="it-IT"/>
        </w:rPr>
        <w:t>i</w:t>
      </w:r>
      <w:r w:rsidRPr="006114C9">
        <w:rPr>
          <w:rFonts w:ascii="Calibri" w:hAnsi="Calibri" w:cs="Calibri"/>
          <w:sz w:val="22"/>
          <w:szCs w:val="22"/>
          <w:lang w:eastAsia="it-IT"/>
        </w:rPr>
        <w:t xml:space="preserve"> di studio di cui all’art.14 del bando si dichiara quanto segue (indicare tutto quanto necessario alla valutazione come dettagliato nel bando</w:t>
      </w:r>
      <w:r w:rsidR="006114C9">
        <w:rPr>
          <w:rFonts w:ascii="Calibri" w:hAnsi="Calibri" w:cs="Calibri"/>
          <w:sz w:val="22"/>
          <w:szCs w:val="22"/>
          <w:lang w:eastAsia="it-IT"/>
        </w:rPr>
        <w:t>) [</w:t>
      </w:r>
      <w:r w:rsidR="006114C9" w:rsidRPr="006114C9">
        <w:rPr>
          <w:rFonts w:ascii="Calibri" w:hAnsi="Calibri" w:cs="Calibri"/>
          <w:i/>
          <w:iCs/>
          <w:sz w:val="22"/>
          <w:szCs w:val="22"/>
          <w:lang w:eastAsia="it-IT"/>
        </w:rPr>
        <w:t>es. Ateneo dove conseguito, data, punteggio</w:t>
      </w:r>
      <w:r w:rsidR="006114C9">
        <w:rPr>
          <w:rFonts w:ascii="Calibri" w:hAnsi="Calibri" w:cs="Calibri"/>
          <w:i/>
          <w:iCs/>
          <w:sz w:val="22"/>
          <w:szCs w:val="22"/>
          <w:lang w:eastAsia="it-IT"/>
        </w:rPr>
        <w:t xml:space="preserve">, </w:t>
      </w:r>
      <w:proofErr w:type="spellStart"/>
      <w:r w:rsidR="006114C9">
        <w:rPr>
          <w:rFonts w:ascii="Calibri" w:hAnsi="Calibri" w:cs="Calibri"/>
          <w:i/>
          <w:iCs/>
          <w:sz w:val="22"/>
          <w:szCs w:val="22"/>
          <w:lang w:eastAsia="it-IT"/>
        </w:rPr>
        <w:t>ecc</w:t>
      </w:r>
      <w:proofErr w:type="spellEnd"/>
      <w:r w:rsidR="006114C9">
        <w:rPr>
          <w:rFonts w:ascii="Calibri" w:hAnsi="Calibri" w:cs="Calibri"/>
          <w:sz w:val="22"/>
          <w:szCs w:val="22"/>
          <w:lang w:eastAsia="it-IT"/>
        </w:rPr>
        <w:t>]</w:t>
      </w:r>
      <w:r w:rsidRPr="006114C9">
        <w:rPr>
          <w:rFonts w:ascii="Calibri" w:hAnsi="Calibri" w:cs="Calibri"/>
          <w:sz w:val="22"/>
          <w:szCs w:val="22"/>
          <w:lang w:eastAsia="it-IT"/>
        </w:rPr>
        <w:t>:</w:t>
      </w:r>
    </w:p>
    <w:p w14:paraId="078099F6" w14:textId="3EB024F7" w:rsidR="00513DC3" w:rsidRPr="006114C9" w:rsidRDefault="00513DC3" w:rsidP="00513DC3">
      <w:pPr>
        <w:overflowPunct/>
        <w:autoSpaceDE/>
        <w:autoSpaceDN w:val="0"/>
        <w:ind w:right="-1"/>
        <w:jc w:val="both"/>
        <w:rPr>
          <w:rFonts w:ascii="Calibri" w:hAnsi="Calibri" w:cs="Calibri"/>
          <w:sz w:val="22"/>
          <w:szCs w:val="22"/>
          <w:lang w:eastAsia="it-IT"/>
        </w:rPr>
      </w:pPr>
      <w:r w:rsidRPr="006114C9">
        <w:rPr>
          <w:rFonts w:ascii="Calibri" w:hAnsi="Calibri" w:cs="Calibri"/>
          <w:sz w:val="22"/>
          <w:szCs w:val="22"/>
          <w:lang w:eastAsia="it-IT"/>
        </w:rPr>
        <w:t>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………………</w:t>
      </w:r>
    </w:p>
    <w:p w14:paraId="523054AB" w14:textId="05584306" w:rsidR="00513DC3" w:rsidRPr="006114C9" w:rsidRDefault="00513DC3" w:rsidP="006114C9">
      <w:pPr>
        <w:numPr>
          <w:ilvl w:val="0"/>
          <w:numId w:val="28"/>
        </w:numPr>
        <w:overflowPunct/>
        <w:autoSpaceDE/>
        <w:autoSpaceDN w:val="0"/>
        <w:ind w:right="-1"/>
        <w:jc w:val="both"/>
        <w:rPr>
          <w:rFonts w:ascii="Calibri" w:hAnsi="Calibri" w:cs="Calibri"/>
          <w:sz w:val="22"/>
          <w:szCs w:val="22"/>
          <w:lang w:eastAsia="it-IT"/>
        </w:rPr>
      </w:pPr>
      <w:r w:rsidRPr="006114C9">
        <w:rPr>
          <w:rFonts w:ascii="Calibri" w:hAnsi="Calibri" w:cs="Calibri"/>
          <w:sz w:val="22"/>
          <w:szCs w:val="22"/>
          <w:lang w:eastAsia="it-IT"/>
        </w:rPr>
        <w:t>Ai fini della valutazione de</w:t>
      </w:r>
      <w:r w:rsidR="006114C9">
        <w:rPr>
          <w:rFonts w:ascii="Calibri" w:hAnsi="Calibri" w:cs="Calibri"/>
          <w:sz w:val="22"/>
          <w:szCs w:val="22"/>
          <w:lang w:eastAsia="it-IT"/>
        </w:rPr>
        <w:t>i</w:t>
      </w:r>
      <w:r w:rsidRPr="006114C9">
        <w:rPr>
          <w:rFonts w:ascii="Calibri" w:hAnsi="Calibri" w:cs="Calibri"/>
          <w:sz w:val="22"/>
          <w:szCs w:val="22"/>
          <w:lang w:eastAsia="it-IT"/>
        </w:rPr>
        <w:t xml:space="preserve"> titol</w:t>
      </w:r>
      <w:r w:rsidR="006114C9">
        <w:rPr>
          <w:rFonts w:ascii="Calibri" w:hAnsi="Calibri" w:cs="Calibri"/>
          <w:sz w:val="22"/>
          <w:szCs w:val="22"/>
          <w:lang w:eastAsia="it-IT"/>
        </w:rPr>
        <w:t>i</w:t>
      </w:r>
      <w:r w:rsidRPr="006114C9">
        <w:rPr>
          <w:rFonts w:ascii="Calibri" w:hAnsi="Calibri" w:cs="Calibri"/>
          <w:sz w:val="22"/>
          <w:szCs w:val="22"/>
          <w:lang w:eastAsia="it-IT"/>
        </w:rPr>
        <w:t xml:space="preserve"> professionali di cui all’art.14 del bando si dichiara quanto segue (indicare tutto quanto necessario alla valutazione come dettagliato nel bando)</w:t>
      </w:r>
      <w:r w:rsidR="006114C9">
        <w:rPr>
          <w:rFonts w:ascii="Calibri" w:hAnsi="Calibri" w:cs="Calibri"/>
          <w:sz w:val="22"/>
          <w:szCs w:val="22"/>
          <w:lang w:eastAsia="it-IT"/>
        </w:rPr>
        <w:t xml:space="preserve"> [</w:t>
      </w:r>
      <w:r w:rsidR="006114C9" w:rsidRPr="006114C9">
        <w:rPr>
          <w:rFonts w:ascii="Calibri" w:hAnsi="Calibri" w:cs="Calibri"/>
          <w:i/>
          <w:iCs/>
          <w:sz w:val="22"/>
          <w:szCs w:val="22"/>
          <w:lang w:eastAsia="it-IT"/>
        </w:rPr>
        <w:t xml:space="preserve">es. </w:t>
      </w:r>
      <w:r w:rsidR="006114C9">
        <w:rPr>
          <w:rFonts w:ascii="Calibri" w:hAnsi="Calibri" w:cs="Calibri"/>
          <w:i/>
          <w:iCs/>
          <w:sz w:val="22"/>
          <w:szCs w:val="22"/>
          <w:lang w:eastAsia="it-IT"/>
        </w:rPr>
        <w:t>datore di lavoro</w:t>
      </w:r>
      <w:r w:rsidR="006114C9" w:rsidRPr="006114C9">
        <w:rPr>
          <w:rFonts w:ascii="Calibri" w:hAnsi="Calibri" w:cs="Calibri"/>
          <w:i/>
          <w:iCs/>
          <w:sz w:val="22"/>
          <w:szCs w:val="22"/>
          <w:lang w:eastAsia="it-IT"/>
        </w:rPr>
        <w:t xml:space="preserve">, </w:t>
      </w:r>
      <w:r w:rsidR="006114C9">
        <w:rPr>
          <w:rFonts w:ascii="Calibri" w:hAnsi="Calibri" w:cs="Calibri"/>
          <w:i/>
          <w:iCs/>
          <w:sz w:val="22"/>
          <w:szCs w:val="22"/>
          <w:lang w:eastAsia="it-IT"/>
        </w:rPr>
        <w:t>periodo</w:t>
      </w:r>
      <w:r w:rsidR="006114C9" w:rsidRPr="006114C9">
        <w:rPr>
          <w:rFonts w:ascii="Calibri" w:hAnsi="Calibri" w:cs="Calibri"/>
          <w:i/>
          <w:iCs/>
          <w:sz w:val="22"/>
          <w:szCs w:val="22"/>
          <w:lang w:eastAsia="it-IT"/>
        </w:rPr>
        <w:t xml:space="preserve">, </w:t>
      </w:r>
      <w:r w:rsidR="006114C9">
        <w:rPr>
          <w:rFonts w:ascii="Calibri" w:hAnsi="Calibri" w:cs="Calibri"/>
          <w:i/>
          <w:iCs/>
          <w:sz w:val="22"/>
          <w:szCs w:val="22"/>
          <w:lang w:eastAsia="it-IT"/>
        </w:rPr>
        <w:t xml:space="preserve">qualifica, </w:t>
      </w:r>
      <w:proofErr w:type="spellStart"/>
      <w:r w:rsidR="006114C9">
        <w:rPr>
          <w:rFonts w:ascii="Calibri" w:hAnsi="Calibri" w:cs="Calibri"/>
          <w:i/>
          <w:iCs/>
          <w:sz w:val="22"/>
          <w:szCs w:val="22"/>
          <w:lang w:eastAsia="it-IT"/>
        </w:rPr>
        <w:t>ecc</w:t>
      </w:r>
      <w:proofErr w:type="spellEnd"/>
      <w:r w:rsidR="006114C9">
        <w:rPr>
          <w:rFonts w:ascii="Calibri" w:hAnsi="Calibri" w:cs="Calibri"/>
          <w:sz w:val="22"/>
          <w:szCs w:val="22"/>
          <w:lang w:eastAsia="it-IT"/>
        </w:rPr>
        <w:t>]</w:t>
      </w:r>
      <w:r w:rsidRPr="006114C9">
        <w:rPr>
          <w:rFonts w:ascii="Calibri" w:hAnsi="Calibri" w:cs="Calibri"/>
          <w:sz w:val="22"/>
          <w:szCs w:val="22"/>
          <w:lang w:eastAsia="it-IT"/>
        </w:rPr>
        <w:t>:</w:t>
      </w:r>
    </w:p>
    <w:p w14:paraId="232CFB7D" w14:textId="77777777" w:rsidR="00513DC3" w:rsidRPr="006114C9" w:rsidRDefault="00513DC3" w:rsidP="00513DC3">
      <w:pPr>
        <w:overflowPunct/>
        <w:autoSpaceDE/>
        <w:autoSpaceDN w:val="0"/>
        <w:ind w:right="-1"/>
        <w:jc w:val="both"/>
        <w:rPr>
          <w:rFonts w:ascii="Calibri" w:hAnsi="Calibri" w:cs="Calibri"/>
          <w:sz w:val="22"/>
          <w:szCs w:val="22"/>
          <w:lang w:eastAsia="it-IT"/>
        </w:rPr>
      </w:pPr>
      <w:r w:rsidRPr="006114C9">
        <w:rPr>
          <w:rFonts w:ascii="Calibri" w:hAnsi="Calibri" w:cs="Calibri"/>
          <w:sz w:val="22"/>
          <w:szCs w:val="22"/>
          <w:lang w:eastAsia="it-IT"/>
        </w:rPr>
        <w:t>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</w:t>
      </w:r>
      <w:r w:rsidRPr="006114C9">
        <w:rPr>
          <w:rFonts w:ascii="Calibri" w:hAnsi="Calibri" w:cs="Calibri"/>
          <w:sz w:val="22"/>
          <w:szCs w:val="22"/>
          <w:lang w:eastAsia="it-IT"/>
        </w:rPr>
        <w:lastRenderedPageBreak/>
        <w:t>………...……………………………………………………………………………………………………...……………………………………………………………………………………………………...……………………………………………………………………………………………………………………</w:t>
      </w:r>
    </w:p>
    <w:p w14:paraId="6C0CFDB8" w14:textId="77777777" w:rsidR="00F91E48" w:rsidRPr="00F91E48" w:rsidRDefault="00F91E48" w:rsidP="00F91E48">
      <w:pPr>
        <w:overflowPunct/>
        <w:autoSpaceDE/>
        <w:autoSpaceDN w:val="0"/>
        <w:ind w:left="720"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496E7873" w14:textId="37561666" w:rsidR="00F91E48" w:rsidRPr="00F91E48" w:rsidRDefault="00F91E48" w:rsidP="00F91E48">
      <w:pPr>
        <w:numPr>
          <w:ilvl w:val="0"/>
          <w:numId w:val="28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accettare tutte le disposizioni del bando di </w:t>
      </w:r>
      <w:r w:rsidR="00154DAA">
        <w:rPr>
          <w:rFonts w:asciiTheme="minorHAnsi" w:hAnsiTheme="minorHAnsi" w:cstheme="minorHAnsi"/>
          <w:sz w:val="22"/>
          <w:szCs w:val="22"/>
          <w:lang w:eastAsia="it-IT"/>
        </w:rPr>
        <w:t>concorso pubblico</w:t>
      </w: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 e di essere in grado di documentare tutte le dichiarazioni rese nella presente domanda di ammissione;</w:t>
      </w:r>
    </w:p>
    <w:p w14:paraId="2E0FB051" w14:textId="77777777" w:rsidR="00F91E48" w:rsidRPr="00F91E48" w:rsidRDefault="00F91E48" w:rsidP="00F91E48">
      <w:p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2AEBD36B" w14:textId="09CA10E2" w:rsidR="00F91E48" w:rsidRPr="00F91E48" w:rsidRDefault="00F91E48" w:rsidP="00F91E48">
      <w:pPr>
        <w:numPr>
          <w:ilvl w:val="0"/>
          <w:numId w:val="28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dare il consenso a che tutte le comunicazioni riguardanti il concorso siano effettuate attraverso pubblicazione sul sito internet </w:t>
      </w:r>
      <w:hyperlink r:id="rId9" w:history="1">
        <w:r w:rsidR="00351B39" w:rsidRPr="00097251">
          <w:rPr>
            <w:rStyle w:val="Collegamentoipertestuale"/>
            <w:rFonts w:asciiTheme="minorHAnsi" w:hAnsiTheme="minorHAnsi" w:cstheme="minorHAnsi"/>
            <w:sz w:val="22"/>
            <w:szCs w:val="22"/>
            <w:lang w:eastAsia="it-IT"/>
          </w:rPr>
          <w:t>www.adbpo.it</w:t>
        </w:r>
      </w:hyperlink>
      <w:r w:rsidRPr="00F91E48">
        <w:rPr>
          <w:rFonts w:asciiTheme="minorHAnsi" w:hAnsiTheme="minorHAnsi" w:cstheme="minorHAnsi"/>
          <w:sz w:val="22"/>
          <w:szCs w:val="22"/>
          <w:lang w:eastAsia="it-IT"/>
        </w:rPr>
        <w:t xml:space="preserve">  nella sezione “Amministrazione trasparente/bandi di concorso”, autorizzando la pubblicazione del proprio nominativo;</w:t>
      </w:r>
    </w:p>
    <w:p w14:paraId="341A67FE" w14:textId="77777777" w:rsidR="00F91E48" w:rsidRPr="00F91E48" w:rsidRDefault="00F91E48" w:rsidP="00F91E48">
      <w:pPr>
        <w:overflowPunct/>
        <w:autoSpaceDE/>
        <w:autoSpaceDN w:val="0"/>
        <w:ind w:left="720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741456FC" w14:textId="77777777" w:rsidR="00F91E48" w:rsidRPr="00F91E48" w:rsidRDefault="00F91E48" w:rsidP="00F91E48">
      <w:pPr>
        <w:numPr>
          <w:ilvl w:val="0"/>
          <w:numId w:val="28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chiede che eventuali comunicazioni personali gli vengano inviate al seguente indirizzo di posta elettronica impegnandosi a comunicarne tempestivamente ogni variazione:</w:t>
      </w:r>
    </w:p>
    <w:p w14:paraId="4B59E7F9" w14:textId="77777777" w:rsidR="00F91E48" w:rsidRPr="00F91E48" w:rsidRDefault="00F91E48" w:rsidP="00F91E48">
      <w:pPr>
        <w:overflowPunct/>
        <w:autoSpaceDE/>
        <w:autoSpaceDN w:val="0"/>
        <w:ind w:right="-1" w:firstLine="709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b/>
          <w:sz w:val="22"/>
          <w:szCs w:val="22"/>
          <w:lang w:eastAsia="it-IT"/>
        </w:rPr>
        <w:t>e-mail</w:t>
      </w:r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…………………………………………………………………………………………</w:t>
      </w:r>
      <w:proofErr w:type="gramStart"/>
      <w:r w:rsidRPr="00F91E48">
        <w:rPr>
          <w:rFonts w:asciiTheme="minorHAnsi" w:hAnsiTheme="minorHAnsi" w:cstheme="minorHAnsi"/>
          <w:sz w:val="22"/>
          <w:szCs w:val="22"/>
          <w:lang w:eastAsia="it-IT"/>
        </w:rPr>
        <w:t>…….</w:t>
      </w:r>
      <w:proofErr w:type="gramEnd"/>
      <w:r w:rsidRPr="00F91E48">
        <w:rPr>
          <w:rFonts w:asciiTheme="minorHAnsi" w:hAnsiTheme="minorHAnsi" w:cstheme="minorHAnsi"/>
          <w:sz w:val="22"/>
          <w:szCs w:val="22"/>
          <w:lang w:eastAsia="it-IT"/>
        </w:rPr>
        <w:t>.</w:t>
      </w:r>
    </w:p>
    <w:p w14:paraId="526F421B" w14:textId="77777777" w:rsidR="00F91E48" w:rsidRPr="00F91E48" w:rsidRDefault="00F91E48" w:rsidP="00F91E48">
      <w:p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F91E48">
        <w:rPr>
          <w:rFonts w:asciiTheme="minorHAnsi" w:hAnsiTheme="minorHAnsi" w:cstheme="minorHAnsi"/>
          <w:sz w:val="22"/>
          <w:szCs w:val="22"/>
          <w:lang w:eastAsia="it-IT"/>
        </w:rPr>
        <w:t>Con la sottoscrizione della presente consente il trattamento dei dati personali nel rispetto dell'art.13 del R.G.P.D. 2016/679 e nelle forme previste dal bando di selezione e dichiara di essere a conoscenza che la presente istanza costituisce avvio del procedimento concorsuale.</w:t>
      </w:r>
    </w:p>
    <w:p w14:paraId="1147E87E" w14:textId="77777777" w:rsidR="00F91E48" w:rsidRPr="00F91E48" w:rsidRDefault="00F91E48" w:rsidP="00F91E48">
      <w:pPr>
        <w:overflowPunct/>
        <w:autoSpaceDE/>
        <w:autoSpaceDN w:val="0"/>
        <w:jc w:val="both"/>
        <w:rPr>
          <w:rFonts w:ascii="Calibri" w:hAnsi="Calibri" w:cs="Calibri"/>
          <w:sz w:val="24"/>
          <w:szCs w:val="24"/>
          <w:lang w:eastAsia="it-IT"/>
        </w:rPr>
      </w:pPr>
    </w:p>
    <w:p w14:paraId="7438548C" w14:textId="77777777" w:rsidR="00DD5D67" w:rsidRPr="00A30DA8" w:rsidRDefault="00DD5D67" w:rsidP="00DD5D67">
      <w:pPr>
        <w:overflowPunct/>
        <w:autoSpaceDE/>
        <w:autoSpaceDN w:val="0"/>
        <w:jc w:val="both"/>
        <w:rPr>
          <w:rFonts w:asciiTheme="minorHAnsi" w:hAnsiTheme="minorHAnsi" w:cstheme="minorHAnsi"/>
          <w:b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b/>
          <w:sz w:val="22"/>
          <w:szCs w:val="22"/>
          <w:lang w:eastAsia="it-IT"/>
        </w:rPr>
        <w:t>ALLEGA</w:t>
      </w:r>
    </w:p>
    <w:p w14:paraId="30106C55" w14:textId="77777777" w:rsidR="00DD5D67" w:rsidRPr="00A30DA8" w:rsidRDefault="00DD5D67" w:rsidP="00DD5D67">
      <w:pPr>
        <w:numPr>
          <w:ilvl w:val="0"/>
          <w:numId w:val="29"/>
        </w:numPr>
        <w:overflowPunct/>
        <w:autoSpaceDE/>
        <w:autoSpaceDN w:val="0"/>
        <w:ind w:right="-1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sz w:val="22"/>
          <w:szCs w:val="22"/>
          <w:lang w:eastAsia="it-IT"/>
        </w:rPr>
        <w:t xml:space="preserve">FOTOCOPIA O SCANSIONE DI UN VALIDO DOCUMENTO D’IDENTITÀ (LA FOTOCOPIA NON È OBBLIGATORIA NEI CASI CONSENTITI DALLA LEGGE) </w:t>
      </w:r>
    </w:p>
    <w:p w14:paraId="0118BAE5" w14:textId="55F2DAA1" w:rsidR="00DD5D67" w:rsidRPr="00A30DA8" w:rsidRDefault="00DD5D67" w:rsidP="00DD5D67">
      <w:pPr>
        <w:numPr>
          <w:ilvl w:val="0"/>
          <w:numId w:val="29"/>
        </w:numPr>
        <w:overflowPunct/>
        <w:autoSpaceDE/>
        <w:autoSpaceDN w:val="0"/>
        <w:ind w:left="680" w:hanging="68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sz w:val="22"/>
          <w:szCs w:val="22"/>
          <w:lang w:eastAsia="it-IT"/>
        </w:rPr>
        <w:t>ATTESTATO/DECRETO DI EQUIVALENZA\VALORE LEGALE (ESCLUSIVAME</w:t>
      </w:r>
      <w:r w:rsidR="00765D17">
        <w:rPr>
          <w:rFonts w:asciiTheme="minorHAnsi" w:hAnsiTheme="minorHAnsi" w:cstheme="minorHAnsi"/>
          <w:sz w:val="22"/>
          <w:szCs w:val="22"/>
          <w:lang w:eastAsia="it-IT"/>
        </w:rPr>
        <w:t>N</w:t>
      </w:r>
      <w:r w:rsidRPr="00A30DA8">
        <w:rPr>
          <w:rFonts w:asciiTheme="minorHAnsi" w:hAnsiTheme="minorHAnsi" w:cstheme="minorHAnsi"/>
          <w:sz w:val="22"/>
          <w:szCs w:val="22"/>
          <w:lang w:eastAsia="it-IT"/>
        </w:rPr>
        <w:t>TE NEI CASI PREVISTI AL PUNTO “REQUISITI DI AMMISSIONE ALLA SELEZIONE”)</w:t>
      </w:r>
    </w:p>
    <w:p w14:paraId="2CC697A5" w14:textId="5F5410EB" w:rsidR="00DD5D67" w:rsidRPr="00A30DA8" w:rsidRDefault="00DD5D67" w:rsidP="00DD5D67">
      <w:pPr>
        <w:numPr>
          <w:ilvl w:val="0"/>
          <w:numId w:val="29"/>
        </w:numPr>
        <w:overflowPunct/>
        <w:autoSpaceDE/>
        <w:autoSpaceDN w:val="0"/>
        <w:ind w:left="680" w:hanging="68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sz w:val="22"/>
          <w:szCs w:val="22"/>
          <w:lang w:eastAsia="it-IT"/>
        </w:rPr>
        <w:t xml:space="preserve">CURRICULUM PROFESSIONALE datato e sottoscritto su ogni pagina </w:t>
      </w:r>
    </w:p>
    <w:p w14:paraId="59B44E1D" w14:textId="3D6CBD2F" w:rsidR="00DD5D67" w:rsidRPr="00BE7487" w:rsidRDefault="00DD5D67" w:rsidP="00BE7487">
      <w:pPr>
        <w:numPr>
          <w:ilvl w:val="0"/>
          <w:numId w:val="29"/>
        </w:num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sz w:val="22"/>
          <w:szCs w:val="22"/>
          <w:lang w:eastAsia="it-IT"/>
        </w:rPr>
        <w:t>LA SEGUENTE ULTERIORE DOCUMENTAZIONE RITENUTA UTILE (</w:t>
      </w:r>
      <w:r w:rsidR="007A7C4E" w:rsidRPr="00513DC3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SPECIFICARE in modo dettagliato</w:t>
      </w:r>
      <w:r w:rsidR="007A7C4E" w:rsidRPr="00513DC3">
        <w:rPr>
          <w:rFonts w:asciiTheme="minorHAnsi" w:hAnsiTheme="minorHAnsi" w:cstheme="minorHAnsi"/>
          <w:sz w:val="22"/>
          <w:szCs w:val="22"/>
          <w:lang w:eastAsia="it-IT"/>
        </w:rPr>
        <w:t>):</w:t>
      </w:r>
    </w:p>
    <w:p w14:paraId="75258436" w14:textId="77777777" w:rsidR="00DD5D67" w:rsidRPr="00A30DA8" w:rsidRDefault="00DD5D67" w:rsidP="00DD5D67">
      <w:pPr>
        <w:numPr>
          <w:ilvl w:val="7"/>
          <w:numId w:val="29"/>
        </w:num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sz w:val="22"/>
          <w:szCs w:val="22"/>
          <w:lang w:eastAsia="it-IT"/>
        </w:rPr>
        <w:t>Es. copia del diploma …….</w:t>
      </w:r>
    </w:p>
    <w:p w14:paraId="3B4E13B0" w14:textId="77777777" w:rsidR="00DD5D67" w:rsidRPr="00A30DA8" w:rsidRDefault="00DD5D67" w:rsidP="00DD5D67">
      <w:pPr>
        <w:numPr>
          <w:ilvl w:val="7"/>
          <w:numId w:val="29"/>
        </w:num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sz w:val="22"/>
          <w:szCs w:val="22"/>
          <w:lang w:eastAsia="it-IT"/>
        </w:rPr>
        <w:t>Es. copia dell’incarico……</w:t>
      </w:r>
    </w:p>
    <w:p w14:paraId="6CE461C8" w14:textId="34BACFB8" w:rsidR="00A44885" w:rsidRDefault="00DD5D67" w:rsidP="002A2229">
      <w:pPr>
        <w:numPr>
          <w:ilvl w:val="7"/>
          <w:numId w:val="29"/>
        </w:num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A30DA8">
        <w:rPr>
          <w:rFonts w:asciiTheme="minorHAnsi" w:hAnsiTheme="minorHAnsi" w:cstheme="minorHAnsi"/>
          <w:sz w:val="22"/>
          <w:szCs w:val="22"/>
          <w:lang w:eastAsia="it-IT"/>
        </w:rPr>
        <w:t>…………………………….</w:t>
      </w:r>
    </w:p>
    <w:p w14:paraId="7DBF98B6" w14:textId="3A5285C7" w:rsidR="00513DC3" w:rsidRDefault="00513DC3" w:rsidP="00513DC3">
      <w:p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0AE2E4B5" w14:textId="77777777" w:rsidR="00513DC3" w:rsidRDefault="00513DC3" w:rsidP="00513DC3">
      <w:p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327B1EB2" w14:textId="011F9C46" w:rsidR="00513DC3" w:rsidRPr="00BE7487" w:rsidRDefault="00513DC3" w:rsidP="00513DC3">
      <w:pPr>
        <w:overflowPunct/>
        <w:autoSpaceDE/>
        <w:autoSpaceDN w:val="0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513DC3">
        <w:rPr>
          <w:rFonts w:asciiTheme="minorHAnsi" w:hAnsiTheme="minorHAnsi" w:cstheme="minorHAnsi"/>
          <w:sz w:val="22"/>
          <w:szCs w:val="22"/>
          <w:lang w:eastAsia="it-IT"/>
        </w:rPr>
        <w:t>Data ..................                                                                            Firma ..................</w:t>
      </w:r>
      <w:bookmarkEnd w:id="1"/>
      <w:r w:rsidRPr="00513DC3">
        <w:rPr>
          <w:rFonts w:asciiTheme="minorHAnsi" w:hAnsiTheme="minorHAnsi" w:cstheme="minorHAnsi"/>
          <w:sz w:val="22"/>
          <w:szCs w:val="22"/>
          <w:lang w:eastAsia="it-IT"/>
        </w:rPr>
        <w:t>.........…………….......</w:t>
      </w:r>
    </w:p>
    <w:sectPr w:rsidR="00513DC3" w:rsidRPr="00BE7487" w:rsidSect="00F738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1BE2" w14:textId="77777777" w:rsidR="00C05EAC" w:rsidRDefault="00C05EAC">
      <w:r>
        <w:separator/>
      </w:r>
    </w:p>
  </w:endnote>
  <w:endnote w:type="continuationSeparator" w:id="0">
    <w:p w14:paraId="77E41BB9" w14:textId="77777777" w:rsidR="00C05EAC" w:rsidRDefault="00C0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LT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5A6F3" w14:textId="77777777" w:rsidR="009E1147" w:rsidRDefault="009E11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387A" w14:textId="77777777" w:rsidR="0083450A" w:rsidRDefault="0083450A" w:rsidP="0083450A">
    <w:pPr>
      <w:pStyle w:val="Pidipagina"/>
      <w:jc w:val="center"/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>______________________________________________________________________________________</w:t>
    </w:r>
  </w:p>
  <w:p w14:paraId="36E05460" w14:textId="7FE05829" w:rsidR="00C06551" w:rsidRPr="001F2937" w:rsidRDefault="0083450A" w:rsidP="00775F12">
    <w:pPr>
      <w:pStyle w:val="Pidipagina"/>
      <w:jc w:val="center"/>
      <w:rPr>
        <w:rStyle w:val="CollegamentoInternet"/>
        <w:rFonts w:asciiTheme="minorHAnsi" w:hAnsiTheme="minorHAnsi" w:cstheme="minorHAnsi"/>
      </w:rPr>
    </w:pPr>
    <w:r w:rsidRPr="001F2937">
      <w:rPr>
        <w:rFonts w:asciiTheme="minorHAnsi" w:hAnsiTheme="minorHAnsi" w:cstheme="minorHAnsi"/>
        <w:color w:val="000080"/>
      </w:rPr>
      <w:t xml:space="preserve">43121 Parma – </w:t>
    </w:r>
    <w:r w:rsidR="00C06551" w:rsidRPr="001F2937">
      <w:rPr>
        <w:rFonts w:asciiTheme="minorHAnsi" w:hAnsiTheme="minorHAnsi" w:cstheme="minorHAnsi"/>
        <w:color w:val="000080"/>
      </w:rPr>
      <w:t>Strada Giuseppe</w:t>
    </w:r>
    <w:r w:rsidRPr="001F2937">
      <w:rPr>
        <w:rFonts w:asciiTheme="minorHAnsi" w:hAnsiTheme="minorHAnsi" w:cstheme="minorHAnsi"/>
        <w:color w:val="000080"/>
      </w:rPr>
      <w:t xml:space="preserve"> Garibaldi, 75 – Tel. 0521/2761 –  E-mail: </w:t>
    </w:r>
    <w:hyperlink r:id="rId1">
      <w:r w:rsidRPr="001F2937">
        <w:rPr>
          <w:rStyle w:val="CollegamentoInternet"/>
          <w:rFonts w:asciiTheme="minorHAnsi" w:hAnsiTheme="minorHAnsi" w:cstheme="minorHAnsi"/>
        </w:rPr>
        <w:t xml:space="preserve"> </w:t>
      </w:r>
    </w:hyperlink>
    <w:hyperlink r:id="rId2">
      <w:r w:rsidRPr="001F2937">
        <w:rPr>
          <w:rStyle w:val="CollegamentoInternet"/>
          <w:rFonts w:asciiTheme="minorHAnsi" w:hAnsiTheme="minorHAnsi" w:cstheme="minorHAnsi"/>
        </w:rPr>
        <w:t xml:space="preserve">protocollo@postacert.adbpo.it </w:t>
      </w:r>
    </w:hyperlink>
  </w:p>
  <w:p w14:paraId="68B45D89" w14:textId="527A3F6F" w:rsidR="00F73866" w:rsidRPr="001F2937" w:rsidRDefault="0083450A" w:rsidP="00775F12">
    <w:pPr>
      <w:pStyle w:val="Pidipagina"/>
      <w:jc w:val="center"/>
      <w:rPr>
        <w:rFonts w:asciiTheme="minorHAnsi" w:hAnsiTheme="minorHAnsi" w:cstheme="minorHAnsi"/>
        <w:color w:val="000080"/>
      </w:rPr>
    </w:pPr>
    <w:r w:rsidRPr="001F2937">
      <w:rPr>
        <w:rFonts w:asciiTheme="minorHAnsi" w:hAnsiTheme="minorHAnsi" w:cstheme="minorHAnsi"/>
        <w:color w:val="000080"/>
      </w:rPr>
      <w:t>Cod. Fisc.:92038990344</w:t>
    </w:r>
  </w:p>
  <w:p w14:paraId="6A7539F7" w14:textId="77777777" w:rsidR="0083450A" w:rsidRPr="001F2937" w:rsidRDefault="0083450A" w:rsidP="00775F12">
    <w:pPr>
      <w:pStyle w:val="Pidipagina"/>
      <w:jc w:val="center"/>
      <w:rPr>
        <w:rFonts w:asciiTheme="minorHAnsi" w:hAnsiTheme="minorHAnsi" w:cstheme="minorHAnsi"/>
      </w:rPr>
    </w:pPr>
    <w:r w:rsidRPr="001F2937">
      <w:rPr>
        <w:rFonts w:asciiTheme="minorHAnsi" w:hAnsiTheme="minorHAnsi" w:cstheme="minorHAnsi"/>
        <w:color w:val="000080"/>
      </w:rPr>
      <w:t xml:space="preserve">Pag. </w:t>
    </w:r>
    <w:r w:rsidR="00B602B9" w:rsidRPr="001F2937">
      <w:rPr>
        <w:rFonts w:asciiTheme="minorHAnsi" w:hAnsiTheme="minorHAnsi" w:cstheme="minorHAnsi"/>
        <w:color w:val="000080"/>
      </w:rPr>
      <w:fldChar w:fldCharType="begin"/>
    </w:r>
    <w:r w:rsidRPr="001F2937">
      <w:rPr>
        <w:rFonts w:asciiTheme="minorHAnsi" w:hAnsiTheme="minorHAnsi" w:cstheme="minorHAnsi"/>
        <w:color w:val="000080"/>
      </w:rPr>
      <w:instrText>PAGE   \* MERGEFORMAT</w:instrText>
    </w:r>
    <w:r w:rsidR="00B602B9" w:rsidRPr="001F2937">
      <w:rPr>
        <w:rFonts w:asciiTheme="minorHAnsi" w:hAnsiTheme="minorHAnsi" w:cstheme="minorHAnsi"/>
        <w:color w:val="000080"/>
      </w:rPr>
      <w:fldChar w:fldCharType="separate"/>
    </w:r>
    <w:r w:rsidR="00813233" w:rsidRPr="001F2937">
      <w:rPr>
        <w:rFonts w:asciiTheme="minorHAnsi" w:hAnsiTheme="minorHAnsi" w:cstheme="minorHAnsi"/>
        <w:noProof/>
        <w:color w:val="000080"/>
      </w:rPr>
      <w:t>5</w:t>
    </w:r>
    <w:r w:rsidR="00B602B9" w:rsidRPr="001F2937">
      <w:rPr>
        <w:rFonts w:asciiTheme="minorHAnsi" w:hAnsiTheme="minorHAnsi" w:cstheme="minorHAnsi"/>
        <w:color w:val="00008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8165F" w14:textId="77777777" w:rsidR="009E1147" w:rsidRDefault="009E11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00568" w14:textId="77777777" w:rsidR="00C05EAC" w:rsidRDefault="00C05EAC">
      <w:r>
        <w:separator/>
      </w:r>
    </w:p>
  </w:footnote>
  <w:footnote w:type="continuationSeparator" w:id="0">
    <w:p w14:paraId="20033528" w14:textId="77777777" w:rsidR="00C05EAC" w:rsidRDefault="00C05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C599" w14:textId="77777777" w:rsidR="009E1147" w:rsidRDefault="009E11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0A3F3" w14:textId="73719533" w:rsidR="0054482D" w:rsidRDefault="004C06A7" w:rsidP="004C06A7">
    <w:pPr>
      <w:pStyle w:val="Intestazione"/>
      <w:jc w:val="center"/>
      <w:rPr>
        <w:rFonts w:ascii="Arial" w:hAnsi="Arial" w:cs="Arial"/>
        <w:color w:val="000080"/>
        <w:sz w:val="18"/>
      </w:rPr>
    </w:pPr>
    <w:r w:rsidRPr="004C06A7">
      <w:rPr>
        <w:noProof/>
      </w:rPr>
      <w:drawing>
        <wp:inline distT="0" distB="0" distL="0" distR="0" wp14:anchorId="5D6661B7" wp14:editId="08C45EF3">
          <wp:extent cx="3268980" cy="133669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008" cy="1351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482D">
      <w:rPr>
        <w:rFonts w:ascii="Arial" w:hAnsi="Arial" w:cs="Arial"/>
        <w:color w:val="000080"/>
        <w:sz w:val="18"/>
      </w:rPr>
      <w:t>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CD85" w14:textId="77777777" w:rsidR="009E1147" w:rsidRDefault="009E11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1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AAA03984"/>
    <w:name w:val="WW8Num17"/>
    <w:lvl w:ilvl="0"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name w:val="WW8Num1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i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i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i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Arial" w:hAnsi="Arial" w:cs="Arial" w:hint="default"/>
        <w:i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ascii="Arial" w:hAnsi="Arial" w:cs="Arial" w:hint="default"/>
        <w:i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Arial" w:hAnsi="Arial" w:cs="Arial" w:hint="default"/>
        <w:i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ascii="Arial" w:hAnsi="Arial" w:cs="Arial" w:hint="default"/>
        <w:i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32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</w:rPr>
    </w:lvl>
  </w:abstractNum>
  <w:abstractNum w:abstractNumId="11" w15:restartNumberingAfterBreak="0">
    <w:nsid w:val="007B24ED"/>
    <w:multiLevelType w:val="hybridMultilevel"/>
    <w:tmpl w:val="95042C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630E80F0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6047E7"/>
    <w:multiLevelType w:val="hybridMultilevel"/>
    <w:tmpl w:val="B2829926"/>
    <w:lvl w:ilvl="0" w:tplc="6124FD00">
      <w:start w:val="18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E47D4"/>
    <w:multiLevelType w:val="multilevel"/>
    <w:tmpl w:val="AEEE6044"/>
    <w:styleLink w:val="RTFNum2"/>
    <w:lvl w:ilvl="0">
      <w:numFmt w:val="bullet"/>
      <w:lvlText w:val="-"/>
      <w:lvlJc w:val="left"/>
      <w:pPr>
        <w:ind w:left="568" w:hanging="284"/>
      </w:pPr>
      <w:rPr>
        <w:rFonts w:ascii="Arial" w:eastAsia="Symbol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34C2AA0"/>
    <w:multiLevelType w:val="hybridMultilevel"/>
    <w:tmpl w:val="E2A20B8C"/>
    <w:lvl w:ilvl="0" w:tplc="7256E4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35F15C7"/>
    <w:multiLevelType w:val="hybridMultilevel"/>
    <w:tmpl w:val="40E6332E"/>
    <w:lvl w:ilvl="0" w:tplc="0410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CF4369"/>
    <w:multiLevelType w:val="hybridMultilevel"/>
    <w:tmpl w:val="B05C37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766"/>
    <w:multiLevelType w:val="hybridMultilevel"/>
    <w:tmpl w:val="AA587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D95993"/>
    <w:multiLevelType w:val="hybridMultilevel"/>
    <w:tmpl w:val="C1A8C2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CE05CB"/>
    <w:multiLevelType w:val="multilevel"/>
    <w:tmpl w:val="FEE65EB2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2BC1411E"/>
    <w:multiLevelType w:val="hybridMultilevel"/>
    <w:tmpl w:val="D00E3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D953DD"/>
    <w:multiLevelType w:val="multilevel"/>
    <w:tmpl w:val="3CE4417A"/>
    <w:styleLink w:val="RTFNum3"/>
    <w:lvl w:ilvl="0">
      <w:numFmt w:val="bullet"/>
      <w:lvlText w:val="-"/>
      <w:lvlJc w:val="left"/>
      <w:pPr>
        <w:ind w:left="568" w:hanging="284"/>
      </w:pPr>
      <w:rPr>
        <w:rFonts w:ascii="Arial" w:eastAsia="Arial" w:hAnsi="Arial" w:cs="Arial"/>
        <w:caps w:val="0"/>
        <w:smallCaps w:val="0"/>
        <w:strike w:val="0"/>
        <w:dstrike w:val="0"/>
        <w:vanish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BB5B29"/>
    <w:multiLevelType w:val="hybridMultilevel"/>
    <w:tmpl w:val="2398E0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7485"/>
    <w:multiLevelType w:val="hybridMultilevel"/>
    <w:tmpl w:val="472CC0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1489"/>
    <w:multiLevelType w:val="hybridMultilevel"/>
    <w:tmpl w:val="0BB6BA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22032"/>
    <w:multiLevelType w:val="multilevel"/>
    <w:tmpl w:val="C35AEB92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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41E11534"/>
    <w:multiLevelType w:val="hybridMultilevel"/>
    <w:tmpl w:val="59408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83CA5"/>
    <w:multiLevelType w:val="hybridMultilevel"/>
    <w:tmpl w:val="D0C6D0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07B67"/>
    <w:multiLevelType w:val="hybridMultilevel"/>
    <w:tmpl w:val="CCFA3F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89494B"/>
    <w:multiLevelType w:val="multilevel"/>
    <w:tmpl w:val="0756DB34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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469D36C6"/>
    <w:multiLevelType w:val="hybridMultilevel"/>
    <w:tmpl w:val="2E7EF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12C30"/>
    <w:multiLevelType w:val="hybridMultilevel"/>
    <w:tmpl w:val="A82AD710"/>
    <w:lvl w:ilvl="0" w:tplc="3A24CCB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C6CA5"/>
    <w:multiLevelType w:val="hybridMultilevel"/>
    <w:tmpl w:val="750496C6"/>
    <w:lvl w:ilvl="0" w:tplc="0410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05338BA"/>
    <w:multiLevelType w:val="multilevel"/>
    <w:tmpl w:val="E6CA6E6A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51295A9D"/>
    <w:multiLevelType w:val="hybridMultilevel"/>
    <w:tmpl w:val="F4E46776"/>
    <w:lvl w:ilvl="0" w:tplc="E18C3808">
      <w:numFmt w:val="bullet"/>
      <w:lvlText w:val="−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5" w15:restartNumberingAfterBreak="0">
    <w:nsid w:val="51B60937"/>
    <w:multiLevelType w:val="multilevel"/>
    <w:tmpl w:val="628AE5F4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5433DB9"/>
    <w:multiLevelType w:val="hybridMultilevel"/>
    <w:tmpl w:val="750496C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5450D15"/>
    <w:multiLevelType w:val="hybridMultilevel"/>
    <w:tmpl w:val="BBD68A88"/>
    <w:lvl w:ilvl="0" w:tplc="12BE5EFE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566EB7"/>
    <w:multiLevelType w:val="hybridMultilevel"/>
    <w:tmpl w:val="641E5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5622CA"/>
    <w:multiLevelType w:val="hybridMultilevel"/>
    <w:tmpl w:val="D06A2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C076C7"/>
    <w:multiLevelType w:val="hybridMultilevel"/>
    <w:tmpl w:val="F43E9BB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137557B"/>
    <w:multiLevelType w:val="multilevel"/>
    <w:tmpl w:val="43B0202A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"/>
      <w:lvlJc w:val="left"/>
      <w:rPr>
        <w:rFonts w:ascii="Wingdings" w:hAnsi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6D145B7D"/>
    <w:multiLevelType w:val="hybridMultilevel"/>
    <w:tmpl w:val="7AA80C02"/>
    <w:lvl w:ilvl="0" w:tplc="630E80F0">
      <w:start w:val="1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630E80F0">
      <w:start w:val="1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E6616AB"/>
    <w:multiLevelType w:val="hybridMultilevel"/>
    <w:tmpl w:val="B5FE7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773A1"/>
    <w:multiLevelType w:val="multilevel"/>
    <w:tmpl w:val="8990DD04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75B0454C"/>
    <w:multiLevelType w:val="multilevel"/>
    <w:tmpl w:val="8B886710"/>
    <w:styleLink w:val="WW8Num1"/>
    <w:lvl w:ilvl="0">
      <w:numFmt w:val="decimal"/>
      <w:lvlText w:val="*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96B44CE"/>
    <w:multiLevelType w:val="hybridMultilevel"/>
    <w:tmpl w:val="CA5A64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BE794A"/>
    <w:multiLevelType w:val="hybridMultilevel"/>
    <w:tmpl w:val="17C2B374"/>
    <w:lvl w:ilvl="0" w:tplc="267A75A0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71314F"/>
    <w:multiLevelType w:val="hybridMultilevel"/>
    <w:tmpl w:val="B0263A34"/>
    <w:lvl w:ilvl="0" w:tplc="4DFC1D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4160811">
    <w:abstractNumId w:val="0"/>
  </w:num>
  <w:num w:numId="2" w16cid:durableId="295644554">
    <w:abstractNumId w:val="45"/>
  </w:num>
  <w:num w:numId="3" w16cid:durableId="922447169">
    <w:abstractNumId w:val="13"/>
  </w:num>
  <w:num w:numId="4" w16cid:durableId="711029614">
    <w:abstractNumId w:val="21"/>
  </w:num>
  <w:num w:numId="5" w16cid:durableId="191384405">
    <w:abstractNumId w:val="18"/>
  </w:num>
  <w:num w:numId="6" w16cid:durableId="500046454">
    <w:abstractNumId w:val="22"/>
  </w:num>
  <w:num w:numId="7" w16cid:durableId="1595624604">
    <w:abstractNumId w:val="27"/>
  </w:num>
  <w:num w:numId="8" w16cid:durableId="2041854976">
    <w:abstractNumId w:val="47"/>
  </w:num>
  <w:num w:numId="9" w16cid:durableId="11568034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3251926">
    <w:abstractNumId w:val="43"/>
  </w:num>
  <w:num w:numId="11" w16cid:durableId="951136182">
    <w:abstractNumId w:val="43"/>
  </w:num>
  <w:num w:numId="12" w16cid:durableId="683821773">
    <w:abstractNumId w:val="34"/>
  </w:num>
  <w:num w:numId="13" w16cid:durableId="1831093411">
    <w:abstractNumId w:val="16"/>
  </w:num>
  <w:num w:numId="14" w16cid:durableId="993145235">
    <w:abstractNumId w:val="40"/>
  </w:num>
  <w:num w:numId="15" w16cid:durableId="1580408800">
    <w:abstractNumId w:val="46"/>
  </w:num>
  <w:num w:numId="16" w16cid:durableId="1261059747">
    <w:abstractNumId w:val="32"/>
  </w:num>
  <w:num w:numId="17" w16cid:durableId="136380857">
    <w:abstractNumId w:val="12"/>
  </w:num>
  <w:num w:numId="18" w16cid:durableId="1827086969">
    <w:abstractNumId w:val="15"/>
  </w:num>
  <w:num w:numId="19" w16cid:durableId="111440946">
    <w:abstractNumId w:val="20"/>
  </w:num>
  <w:num w:numId="20" w16cid:durableId="31997592">
    <w:abstractNumId w:val="42"/>
  </w:num>
  <w:num w:numId="21" w16cid:durableId="1855462724">
    <w:abstractNumId w:val="38"/>
  </w:num>
  <w:num w:numId="22" w16cid:durableId="925269011">
    <w:abstractNumId w:val="11"/>
  </w:num>
  <w:num w:numId="23" w16cid:durableId="1060440783">
    <w:abstractNumId w:val="44"/>
  </w:num>
  <w:num w:numId="24" w16cid:durableId="2030374124">
    <w:abstractNumId w:val="35"/>
  </w:num>
  <w:num w:numId="25" w16cid:durableId="1094787403">
    <w:abstractNumId w:val="33"/>
  </w:num>
  <w:num w:numId="26" w16cid:durableId="1642078296">
    <w:abstractNumId w:val="19"/>
  </w:num>
  <w:num w:numId="27" w16cid:durableId="1575779990">
    <w:abstractNumId w:val="25"/>
  </w:num>
  <w:num w:numId="28" w16cid:durableId="118300696">
    <w:abstractNumId w:val="29"/>
  </w:num>
  <w:num w:numId="29" w16cid:durableId="1981031017">
    <w:abstractNumId w:val="41"/>
  </w:num>
  <w:num w:numId="30" w16cid:durableId="1870099199">
    <w:abstractNumId w:val="24"/>
  </w:num>
  <w:num w:numId="31" w16cid:durableId="2144998568">
    <w:abstractNumId w:val="14"/>
  </w:num>
  <w:num w:numId="32" w16cid:durableId="745305531">
    <w:abstractNumId w:val="23"/>
  </w:num>
  <w:num w:numId="33" w16cid:durableId="327948666">
    <w:abstractNumId w:val="37"/>
  </w:num>
  <w:num w:numId="34" w16cid:durableId="2018727560">
    <w:abstractNumId w:val="48"/>
  </w:num>
  <w:num w:numId="35" w16cid:durableId="293602939">
    <w:abstractNumId w:val="31"/>
  </w:num>
  <w:num w:numId="36" w16cid:durableId="510225442">
    <w:abstractNumId w:val="26"/>
  </w:num>
  <w:num w:numId="37" w16cid:durableId="1626815370">
    <w:abstractNumId w:val="39"/>
  </w:num>
  <w:num w:numId="38" w16cid:durableId="2054648517">
    <w:abstractNumId w:val="30"/>
  </w:num>
  <w:num w:numId="39" w16cid:durableId="66536280">
    <w:abstractNumId w:val="28"/>
  </w:num>
  <w:num w:numId="40" w16cid:durableId="37940450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3D"/>
    <w:rsid w:val="00004F6C"/>
    <w:rsid w:val="00005E79"/>
    <w:rsid w:val="000063EF"/>
    <w:rsid w:val="0001047F"/>
    <w:rsid w:val="0001347C"/>
    <w:rsid w:val="00014E1E"/>
    <w:rsid w:val="00016FDA"/>
    <w:rsid w:val="000237BF"/>
    <w:rsid w:val="000251B6"/>
    <w:rsid w:val="000272A3"/>
    <w:rsid w:val="00030732"/>
    <w:rsid w:val="000442D8"/>
    <w:rsid w:val="0004726E"/>
    <w:rsid w:val="00051E8F"/>
    <w:rsid w:val="00056991"/>
    <w:rsid w:val="00060BC2"/>
    <w:rsid w:val="0006267F"/>
    <w:rsid w:val="00070E29"/>
    <w:rsid w:val="000778B3"/>
    <w:rsid w:val="00090879"/>
    <w:rsid w:val="000936B3"/>
    <w:rsid w:val="00094494"/>
    <w:rsid w:val="000B0C17"/>
    <w:rsid w:val="000B2A6B"/>
    <w:rsid w:val="000B2C59"/>
    <w:rsid w:val="000B48C6"/>
    <w:rsid w:val="000C50EA"/>
    <w:rsid w:val="000D1E35"/>
    <w:rsid w:val="000D62BE"/>
    <w:rsid w:val="000E2813"/>
    <w:rsid w:val="000F6C9C"/>
    <w:rsid w:val="00102226"/>
    <w:rsid w:val="0010409A"/>
    <w:rsid w:val="00110D46"/>
    <w:rsid w:val="00117CAF"/>
    <w:rsid w:val="001240B6"/>
    <w:rsid w:val="00126D67"/>
    <w:rsid w:val="00127328"/>
    <w:rsid w:val="001279DC"/>
    <w:rsid w:val="00132CC0"/>
    <w:rsid w:val="00137973"/>
    <w:rsid w:val="001427AF"/>
    <w:rsid w:val="001468B3"/>
    <w:rsid w:val="00147905"/>
    <w:rsid w:val="001510F6"/>
    <w:rsid w:val="001518EF"/>
    <w:rsid w:val="0015368E"/>
    <w:rsid w:val="00154DAA"/>
    <w:rsid w:val="00167FBE"/>
    <w:rsid w:val="00174003"/>
    <w:rsid w:val="00174AAE"/>
    <w:rsid w:val="0017700F"/>
    <w:rsid w:val="001878B4"/>
    <w:rsid w:val="00190CAC"/>
    <w:rsid w:val="001A70BF"/>
    <w:rsid w:val="001B1846"/>
    <w:rsid w:val="001B1E26"/>
    <w:rsid w:val="001B2624"/>
    <w:rsid w:val="001B6823"/>
    <w:rsid w:val="001C3352"/>
    <w:rsid w:val="001D0DB4"/>
    <w:rsid w:val="001D1DA1"/>
    <w:rsid w:val="001D71B0"/>
    <w:rsid w:val="001E1AB6"/>
    <w:rsid w:val="001E1ED6"/>
    <w:rsid w:val="001E432C"/>
    <w:rsid w:val="001E5A31"/>
    <w:rsid w:val="001F27A9"/>
    <w:rsid w:val="001F2937"/>
    <w:rsid w:val="001F328C"/>
    <w:rsid w:val="001F363B"/>
    <w:rsid w:val="001F6475"/>
    <w:rsid w:val="00200FBB"/>
    <w:rsid w:val="00207A0C"/>
    <w:rsid w:val="00214A65"/>
    <w:rsid w:val="00214AEC"/>
    <w:rsid w:val="00220A6A"/>
    <w:rsid w:val="002225A4"/>
    <w:rsid w:val="00222DE9"/>
    <w:rsid w:val="002245D1"/>
    <w:rsid w:val="00224E2B"/>
    <w:rsid w:val="00236F73"/>
    <w:rsid w:val="00241710"/>
    <w:rsid w:val="00244B2A"/>
    <w:rsid w:val="002513F2"/>
    <w:rsid w:val="002526DE"/>
    <w:rsid w:val="002538DA"/>
    <w:rsid w:val="00253AC8"/>
    <w:rsid w:val="002629AE"/>
    <w:rsid w:val="00263182"/>
    <w:rsid w:val="002665D6"/>
    <w:rsid w:val="00267D55"/>
    <w:rsid w:val="00274A0A"/>
    <w:rsid w:val="00276469"/>
    <w:rsid w:val="00284B0F"/>
    <w:rsid w:val="002852E5"/>
    <w:rsid w:val="0028678D"/>
    <w:rsid w:val="00286830"/>
    <w:rsid w:val="00292C8A"/>
    <w:rsid w:val="00294B4E"/>
    <w:rsid w:val="00296C20"/>
    <w:rsid w:val="002A2229"/>
    <w:rsid w:val="002A51F9"/>
    <w:rsid w:val="002A633C"/>
    <w:rsid w:val="002B00D0"/>
    <w:rsid w:val="002C27E9"/>
    <w:rsid w:val="002C435B"/>
    <w:rsid w:val="002C511D"/>
    <w:rsid w:val="002C7772"/>
    <w:rsid w:val="002D1357"/>
    <w:rsid w:val="002D3353"/>
    <w:rsid w:val="002D3A6C"/>
    <w:rsid w:val="002D447A"/>
    <w:rsid w:val="002E0535"/>
    <w:rsid w:val="002E1B2C"/>
    <w:rsid w:val="002E41D9"/>
    <w:rsid w:val="002E5A6F"/>
    <w:rsid w:val="002F51EF"/>
    <w:rsid w:val="00300D0D"/>
    <w:rsid w:val="00302851"/>
    <w:rsid w:val="0030787C"/>
    <w:rsid w:val="0031352C"/>
    <w:rsid w:val="00316278"/>
    <w:rsid w:val="00316A75"/>
    <w:rsid w:val="003208A4"/>
    <w:rsid w:val="0032201E"/>
    <w:rsid w:val="003322EF"/>
    <w:rsid w:val="00332DCF"/>
    <w:rsid w:val="0033458C"/>
    <w:rsid w:val="0033645B"/>
    <w:rsid w:val="00336B26"/>
    <w:rsid w:val="00344435"/>
    <w:rsid w:val="00346797"/>
    <w:rsid w:val="00351027"/>
    <w:rsid w:val="00351B39"/>
    <w:rsid w:val="00356AE2"/>
    <w:rsid w:val="003624B0"/>
    <w:rsid w:val="0037066C"/>
    <w:rsid w:val="00376CED"/>
    <w:rsid w:val="00377264"/>
    <w:rsid w:val="00380C0F"/>
    <w:rsid w:val="0038176A"/>
    <w:rsid w:val="00385EB9"/>
    <w:rsid w:val="0038696D"/>
    <w:rsid w:val="00386FB9"/>
    <w:rsid w:val="00395DF5"/>
    <w:rsid w:val="003A1EFA"/>
    <w:rsid w:val="003B2A57"/>
    <w:rsid w:val="003B3DE0"/>
    <w:rsid w:val="003B3E51"/>
    <w:rsid w:val="003C4A43"/>
    <w:rsid w:val="003E12BC"/>
    <w:rsid w:val="003E2B45"/>
    <w:rsid w:val="003E3233"/>
    <w:rsid w:val="003E5140"/>
    <w:rsid w:val="003E6F47"/>
    <w:rsid w:val="003E7C00"/>
    <w:rsid w:val="003F7747"/>
    <w:rsid w:val="00401D6E"/>
    <w:rsid w:val="004035ED"/>
    <w:rsid w:val="0040371C"/>
    <w:rsid w:val="00405318"/>
    <w:rsid w:val="00406B12"/>
    <w:rsid w:val="004107CF"/>
    <w:rsid w:val="004114A5"/>
    <w:rsid w:val="00414937"/>
    <w:rsid w:val="00422A1D"/>
    <w:rsid w:val="00423485"/>
    <w:rsid w:val="00441273"/>
    <w:rsid w:val="004440FE"/>
    <w:rsid w:val="00444C14"/>
    <w:rsid w:val="0044675A"/>
    <w:rsid w:val="00451DC8"/>
    <w:rsid w:val="00453C3B"/>
    <w:rsid w:val="004713EE"/>
    <w:rsid w:val="0047789B"/>
    <w:rsid w:val="0048479E"/>
    <w:rsid w:val="0049013D"/>
    <w:rsid w:val="00493F6F"/>
    <w:rsid w:val="004A40BF"/>
    <w:rsid w:val="004B55D0"/>
    <w:rsid w:val="004C06A7"/>
    <w:rsid w:val="004C2FBC"/>
    <w:rsid w:val="004C5FA6"/>
    <w:rsid w:val="004D2E66"/>
    <w:rsid w:val="004D3A3B"/>
    <w:rsid w:val="004D490E"/>
    <w:rsid w:val="004D5316"/>
    <w:rsid w:val="004E10ED"/>
    <w:rsid w:val="004E1AE7"/>
    <w:rsid w:val="004E65F4"/>
    <w:rsid w:val="004F10A8"/>
    <w:rsid w:val="004F4750"/>
    <w:rsid w:val="00502B2C"/>
    <w:rsid w:val="00502E77"/>
    <w:rsid w:val="00503038"/>
    <w:rsid w:val="005063EA"/>
    <w:rsid w:val="00507B74"/>
    <w:rsid w:val="00512AE9"/>
    <w:rsid w:val="00513DC3"/>
    <w:rsid w:val="005162EE"/>
    <w:rsid w:val="00521E7D"/>
    <w:rsid w:val="0053080B"/>
    <w:rsid w:val="0053166D"/>
    <w:rsid w:val="00534AD2"/>
    <w:rsid w:val="005359ED"/>
    <w:rsid w:val="0054130F"/>
    <w:rsid w:val="00541D39"/>
    <w:rsid w:val="0054482D"/>
    <w:rsid w:val="00550C70"/>
    <w:rsid w:val="00553BAE"/>
    <w:rsid w:val="00555536"/>
    <w:rsid w:val="00555BCB"/>
    <w:rsid w:val="005619BA"/>
    <w:rsid w:val="00566B1E"/>
    <w:rsid w:val="00571929"/>
    <w:rsid w:val="00576061"/>
    <w:rsid w:val="005802AC"/>
    <w:rsid w:val="00585727"/>
    <w:rsid w:val="005857F2"/>
    <w:rsid w:val="005869B7"/>
    <w:rsid w:val="00592B89"/>
    <w:rsid w:val="005A073F"/>
    <w:rsid w:val="005A07B8"/>
    <w:rsid w:val="005A2022"/>
    <w:rsid w:val="005A240C"/>
    <w:rsid w:val="005A2D6F"/>
    <w:rsid w:val="005A6857"/>
    <w:rsid w:val="005B59AD"/>
    <w:rsid w:val="005C7D67"/>
    <w:rsid w:val="005D4225"/>
    <w:rsid w:val="005D4DF0"/>
    <w:rsid w:val="005D657E"/>
    <w:rsid w:val="005D6E31"/>
    <w:rsid w:val="005E45F0"/>
    <w:rsid w:val="005E5EAA"/>
    <w:rsid w:val="005F0614"/>
    <w:rsid w:val="005F2029"/>
    <w:rsid w:val="005F6D9C"/>
    <w:rsid w:val="005F7BA7"/>
    <w:rsid w:val="00601E43"/>
    <w:rsid w:val="0061019D"/>
    <w:rsid w:val="00610444"/>
    <w:rsid w:val="006114C9"/>
    <w:rsid w:val="00611940"/>
    <w:rsid w:val="00612025"/>
    <w:rsid w:val="006157A8"/>
    <w:rsid w:val="00620745"/>
    <w:rsid w:val="00626BF8"/>
    <w:rsid w:val="00626EC4"/>
    <w:rsid w:val="00636697"/>
    <w:rsid w:val="006447DE"/>
    <w:rsid w:val="00645043"/>
    <w:rsid w:val="00645118"/>
    <w:rsid w:val="00654423"/>
    <w:rsid w:val="006569C6"/>
    <w:rsid w:val="00660B0A"/>
    <w:rsid w:val="006618FD"/>
    <w:rsid w:val="0066490D"/>
    <w:rsid w:val="00667FC0"/>
    <w:rsid w:val="00670078"/>
    <w:rsid w:val="00672608"/>
    <w:rsid w:val="00672704"/>
    <w:rsid w:val="00674740"/>
    <w:rsid w:val="00676E3F"/>
    <w:rsid w:val="00677227"/>
    <w:rsid w:val="006804C3"/>
    <w:rsid w:val="00692253"/>
    <w:rsid w:val="006946DF"/>
    <w:rsid w:val="006956EA"/>
    <w:rsid w:val="0069758C"/>
    <w:rsid w:val="006A03D6"/>
    <w:rsid w:val="006A3549"/>
    <w:rsid w:val="006A5BB2"/>
    <w:rsid w:val="006B1C2A"/>
    <w:rsid w:val="006B273F"/>
    <w:rsid w:val="006B3CF4"/>
    <w:rsid w:val="006B5F42"/>
    <w:rsid w:val="006B6F1F"/>
    <w:rsid w:val="006D23BE"/>
    <w:rsid w:val="006D2B19"/>
    <w:rsid w:val="006E5EC2"/>
    <w:rsid w:val="006F3266"/>
    <w:rsid w:val="006F44FD"/>
    <w:rsid w:val="007058C0"/>
    <w:rsid w:val="007128B5"/>
    <w:rsid w:val="00712FEA"/>
    <w:rsid w:val="00713FEE"/>
    <w:rsid w:val="00714408"/>
    <w:rsid w:val="0071449C"/>
    <w:rsid w:val="00716E96"/>
    <w:rsid w:val="007234B8"/>
    <w:rsid w:val="0072570A"/>
    <w:rsid w:val="00726EE6"/>
    <w:rsid w:val="00730EE6"/>
    <w:rsid w:val="00735306"/>
    <w:rsid w:val="0074288D"/>
    <w:rsid w:val="00746D85"/>
    <w:rsid w:val="00747208"/>
    <w:rsid w:val="0075612F"/>
    <w:rsid w:val="00765A2D"/>
    <w:rsid w:val="00765D17"/>
    <w:rsid w:val="00772ED4"/>
    <w:rsid w:val="00775F12"/>
    <w:rsid w:val="00776D41"/>
    <w:rsid w:val="00783C20"/>
    <w:rsid w:val="00790D38"/>
    <w:rsid w:val="00792BC4"/>
    <w:rsid w:val="00792DB6"/>
    <w:rsid w:val="007947F7"/>
    <w:rsid w:val="00796D62"/>
    <w:rsid w:val="007A146B"/>
    <w:rsid w:val="007A352B"/>
    <w:rsid w:val="007A7C4E"/>
    <w:rsid w:val="007B7398"/>
    <w:rsid w:val="007D21D8"/>
    <w:rsid w:val="007E2179"/>
    <w:rsid w:val="007E28AE"/>
    <w:rsid w:val="007E2C3F"/>
    <w:rsid w:val="007E42BC"/>
    <w:rsid w:val="007E45F0"/>
    <w:rsid w:val="007E46FF"/>
    <w:rsid w:val="007E6619"/>
    <w:rsid w:val="007F2BC6"/>
    <w:rsid w:val="007F443D"/>
    <w:rsid w:val="0080007F"/>
    <w:rsid w:val="00800D1C"/>
    <w:rsid w:val="00804583"/>
    <w:rsid w:val="00813233"/>
    <w:rsid w:val="008165FE"/>
    <w:rsid w:val="00824DFB"/>
    <w:rsid w:val="00826981"/>
    <w:rsid w:val="00830BD2"/>
    <w:rsid w:val="00832E1E"/>
    <w:rsid w:val="0083450A"/>
    <w:rsid w:val="00836656"/>
    <w:rsid w:val="00841168"/>
    <w:rsid w:val="008427FA"/>
    <w:rsid w:val="00843114"/>
    <w:rsid w:val="00844926"/>
    <w:rsid w:val="008456F2"/>
    <w:rsid w:val="00850C30"/>
    <w:rsid w:val="00855ECB"/>
    <w:rsid w:val="00860D03"/>
    <w:rsid w:val="0086159C"/>
    <w:rsid w:val="008634FE"/>
    <w:rsid w:val="008662BF"/>
    <w:rsid w:val="00876511"/>
    <w:rsid w:val="00883659"/>
    <w:rsid w:val="00884ABB"/>
    <w:rsid w:val="00885A43"/>
    <w:rsid w:val="00892E18"/>
    <w:rsid w:val="008A5690"/>
    <w:rsid w:val="008A679E"/>
    <w:rsid w:val="008A6815"/>
    <w:rsid w:val="008B0B3D"/>
    <w:rsid w:val="008B1DF3"/>
    <w:rsid w:val="008B29B8"/>
    <w:rsid w:val="008B47DF"/>
    <w:rsid w:val="008B4FE5"/>
    <w:rsid w:val="008C4B73"/>
    <w:rsid w:val="008C7CF5"/>
    <w:rsid w:val="008D032C"/>
    <w:rsid w:val="008D2812"/>
    <w:rsid w:val="008D4CAC"/>
    <w:rsid w:val="008E27BB"/>
    <w:rsid w:val="008E361B"/>
    <w:rsid w:val="008E4951"/>
    <w:rsid w:val="008E6AD9"/>
    <w:rsid w:val="008E7CFC"/>
    <w:rsid w:val="008F7EDF"/>
    <w:rsid w:val="00910AC3"/>
    <w:rsid w:val="00910ECB"/>
    <w:rsid w:val="009240CD"/>
    <w:rsid w:val="0092483F"/>
    <w:rsid w:val="009249C5"/>
    <w:rsid w:val="009277B7"/>
    <w:rsid w:val="0093011A"/>
    <w:rsid w:val="009307FC"/>
    <w:rsid w:val="0093783A"/>
    <w:rsid w:val="0094196F"/>
    <w:rsid w:val="009521BE"/>
    <w:rsid w:val="00956604"/>
    <w:rsid w:val="009567C0"/>
    <w:rsid w:val="00956EB8"/>
    <w:rsid w:val="0096684F"/>
    <w:rsid w:val="009724FA"/>
    <w:rsid w:val="00975503"/>
    <w:rsid w:val="00977B65"/>
    <w:rsid w:val="00980B6B"/>
    <w:rsid w:val="00980E98"/>
    <w:rsid w:val="009A283C"/>
    <w:rsid w:val="009B4A04"/>
    <w:rsid w:val="009B59EA"/>
    <w:rsid w:val="009C1BCD"/>
    <w:rsid w:val="009C260B"/>
    <w:rsid w:val="009D0654"/>
    <w:rsid w:val="009E1147"/>
    <w:rsid w:val="009E2484"/>
    <w:rsid w:val="009E4EA0"/>
    <w:rsid w:val="009E7BF1"/>
    <w:rsid w:val="009F0040"/>
    <w:rsid w:val="009F095A"/>
    <w:rsid w:val="009F0D6C"/>
    <w:rsid w:val="009F62AB"/>
    <w:rsid w:val="00A01CF9"/>
    <w:rsid w:val="00A07660"/>
    <w:rsid w:val="00A1396D"/>
    <w:rsid w:val="00A14A58"/>
    <w:rsid w:val="00A162CB"/>
    <w:rsid w:val="00A20AC2"/>
    <w:rsid w:val="00A22B8F"/>
    <w:rsid w:val="00A2461F"/>
    <w:rsid w:val="00A265EC"/>
    <w:rsid w:val="00A30170"/>
    <w:rsid w:val="00A305A6"/>
    <w:rsid w:val="00A33F05"/>
    <w:rsid w:val="00A40CBF"/>
    <w:rsid w:val="00A41233"/>
    <w:rsid w:val="00A43A6D"/>
    <w:rsid w:val="00A4437A"/>
    <w:rsid w:val="00A446FB"/>
    <w:rsid w:val="00A44885"/>
    <w:rsid w:val="00A47664"/>
    <w:rsid w:val="00A47EE9"/>
    <w:rsid w:val="00A54DB4"/>
    <w:rsid w:val="00A55015"/>
    <w:rsid w:val="00A622F1"/>
    <w:rsid w:val="00A70162"/>
    <w:rsid w:val="00A71601"/>
    <w:rsid w:val="00A75ED5"/>
    <w:rsid w:val="00A7626A"/>
    <w:rsid w:val="00A80DA0"/>
    <w:rsid w:val="00AA1813"/>
    <w:rsid w:val="00AA6220"/>
    <w:rsid w:val="00AB3AD4"/>
    <w:rsid w:val="00AB4C64"/>
    <w:rsid w:val="00AB500F"/>
    <w:rsid w:val="00AE00F0"/>
    <w:rsid w:val="00AE28E7"/>
    <w:rsid w:val="00AE3692"/>
    <w:rsid w:val="00AE4BDB"/>
    <w:rsid w:val="00AF35BB"/>
    <w:rsid w:val="00AF61AC"/>
    <w:rsid w:val="00B0479F"/>
    <w:rsid w:val="00B0667F"/>
    <w:rsid w:val="00B14AAD"/>
    <w:rsid w:val="00B220A6"/>
    <w:rsid w:val="00B31702"/>
    <w:rsid w:val="00B36AC6"/>
    <w:rsid w:val="00B379DA"/>
    <w:rsid w:val="00B50F35"/>
    <w:rsid w:val="00B55C6A"/>
    <w:rsid w:val="00B602B9"/>
    <w:rsid w:val="00B60C99"/>
    <w:rsid w:val="00B6325F"/>
    <w:rsid w:val="00B70635"/>
    <w:rsid w:val="00B71DEB"/>
    <w:rsid w:val="00B81691"/>
    <w:rsid w:val="00B87B19"/>
    <w:rsid w:val="00B9329A"/>
    <w:rsid w:val="00B93BB4"/>
    <w:rsid w:val="00B93C21"/>
    <w:rsid w:val="00BB40B1"/>
    <w:rsid w:val="00BB4CB7"/>
    <w:rsid w:val="00BB6598"/>
    <w:rsid w:val="00BB75F8"/>
    <w:rsid w:val="00BC43C7"/>
    <w:rsid w:val="00BD0260"/>
    <w:rsid w:val="00BD2306"/>
    <w:rsid w:val="00BD2796"/>
    <w:rsid w:val="00BD57FF"/>
    <w:rsid w:val="00BE44D2"/>
    <w:rsid w:val="00BE6E17"/>
    <w:rsid w:val="00BE7487"/>
    <w:rsid w:val="00BF1F19"/>
    <w:rsid w:val="00BF3206"/>
    <w:rsid w:val="00BF5878"/>
    <w:rsid w:val="00C045B0"/>
    <w:rsid w:val="00C05EAC"/>
    <w:rsid w:val="00C06551"/>
    <w:rsid w:val="00C067B9"/>
    <w:rsid w:val="00C1043E"/>
    <w:rsid w:val="00C1347D"/>
    <w:rsid w:val="00C1366C"/>
    <w:rsid w:val="00C1476A"/>
    <w:rsid w:val="00C372AB"/>
    <w:rsid w:val="00C37FD9"/>
    <w:rsid w:val="00C507C6"/>
    <w:rsid w:val="00C60EEF"/>
    <w:rsid w:val="00C610A0"/>
    <w:rsid w:val="00C624B9"/>
    <w:rsid w:val="00C7005B"/>
    <w:rsid w:val="00C71548"/>
    <w:rsid w:val="00C7281A"/>
    <w:rsid w:val="00C72CD8"/>
    <w:rsid w:val="00C80891"/>
    <w:rsid w:val="00C80C03"/>
    <w:rsid w:val="00C902F7"/>
    <w:rsid w:val="00C90D03"/>
    <w:rsid w:val="00C93DE4"/>
    <w:rsid w:val="00CA04F3"/>
    <w:rsid w:val="00CB0B81"/>
    <w:rsid w:val="00CB24DB"/>
    <w:rsid w:val="00CB73CF"/>
    <w:rsid w:val="00CC128C"/>
    <w:rsid w:val="00CD0CCD"/>
    <w:rsid w:val="00CD1158"/>
    <w:rsid w:val="00CD3C80"/>
    <w:rsid w:val="00CD7236"/>
    <w:rsid w:val="00CE1B8F"/>
    <w:rsid w:val="00CE3460"/>
    <w:rsid w:val="00CE575C"/>
    <w:rsid w:val="00CF1C03"/>
    <w:rsid w:val="00CF768D"/>
    <w:rsid w:val="00D047AF"/>
    <w:rsid w:val="00D05DCB"/>
    <w:rsid w:val="00D1070A"/>
    <w:rsid w:val="00D14D61"/>
    <w:rsid w:val="00D2352C"/>
    <w:rsid w:val="00D239B9"/>
    <w:rsid w:val="00D26C7B"/>
    <w:rsid w:val="00D344DF"/>
    <w:rsid w:val="00D455D8"/>
    <w:rsid w:val="00D47105"/>
    <w:rsid w:val="00D56CC5"/>
    <w:rsid w:val="00D57641"/>
    <w:rsid w:val="00D62C01"/>
    <w:rsid w:val="00D62DA7"/>
    <w:rsid w:val="00D67F8F"/>
    <w:rsid w:val="00D71943"/>
    <w:rsid w:val="00D74394"/>
    <w:rsid w:val="00D77CB6"/>
    <w:rsid w:val="00D8142E"/>
    <w:rsid w:val="00D8454C"/>
    <w:rsid w:val="00D84565"/>
    <w:rsid w:val="00D9577E"/>
    <w:rsid w:val="00DA5B80"/>
    <w:rsid w:val="00DC3C1D"/>
    <w:rsid w:val="00DD0EDC"/>
    <w:rsid w:val="00DD589F"/>
    <w:rsid w:val="00DD5D67"/>
    <w:rsid w:val="00DE0CAE"/>
    <w:rsid w:val="00DE5843"/>
    <w:rsid w:val="00DF0640"/>
    <w:rsid w:val="00E0082A"/>
    <w:rsid w:val="00E06E78"/>
    <w:rsid w:val="00E13A4A"/>
    <w:rsid w:val="00E16710"/>
    <w:rsid w:val="00E1718D"/>
    <w:rsid w:val="00E23B77"/>
    <w:rsid w:val="00E330FB"/>
    <w:rsid w:val="00E373F7"/>
    <w:rsid w:val="00E4416E"/>
    <w:rsid w:val="00E45DFD"/>
    <w:rsid w:val="00E53AC6"/>
    <w:rsid w:val="00E579CF"/>
    <w:rsid w:val="00E63944"/>
    <w:rsid w:val="00E64F6A"/>
    <w:rsid w:val="00E7280F"/>
    <w:rsid w:val="00E73BF6"/>
    <w:rsid w:val="00E8164F"/>
    <w:rsid w:val="00E83B2B"/>
    <w:rsid w:val="00E85310"/>
    <w:rsid w:val="00E91E33"/>
    <w:rsid w:val="00EA04F4"/>
    <w:rsid w:val="00EB6189"/>
    <w:rsid w:val="00EB761E"/>
    <w:rsid w:val="00EC31B3"/>
    <w:rsid w:val="00ED368C"/>
    <w:rsid w:val="00ED4D3C"/>
    <w:rsid w:val="00EE5AD0"/>
    <w:rsid w:val="00EE760B"/>
    <w:rsid w:val="00EF04EA"/>
    <w:rsid w:val="00EF07D7"/>
    <w:rsid w:val="00EF0E9B"/>
    <w:rsid w:val="00EF18E6"/>
    <w:rsid w:val="00EF7D73"/>
    <w:rsid w:val="00F02560"/>
    <w:rsid w:val="00F034E2"/>
    <w:rsid w:val="00F03BA0"/>
    <w:rsid w:val="00F04156"/>
    <w:rsid w:val="00F06EB6"/>
    <w:rsid w:val="00F06F27"/>
    <w:rsid w:val="00F07E00"/>
    <w:rsid w:val="00F15E35"/>
    <w:rsid w:val="00F16383"/>
    <w:rsid w:val="00F24589"/>
    <w:rsid w:val="00F2496C"/>
    <w:rsid w:val="00F24EC4"/>
    <w:rsid w:val="00F47792"/>
    <w:rsid w:val="00F515C7"/>
    <w:rsid w:val="00F51B51"/>
    <w:rsid w:val="00F6341A"/>
    <w:rsid w:val="00F71BFB"/>
    <w:rsid w:val="00F72566"/>
    <w:rsid w:val="00F73866"/>
    <w:rsid w:val="00F81C82"/>
    <w:rsid w:val="00F83972"/>
    <w:rsid w:val="00F91E48"/>
    <w:rsid w:val="00FA75B6"/>
    <w:rsid w:val="00FB7ED5"/>
    <w:rsid w:val="00FD172B"/>
    <w:rsid w:val="00FD1AEC"/>
    <w:rsid w:val="00FD4F54"/>
    <w:rsid w:val="00FE4862"/>
    <w:rsid w:val="00FF0678"/>
    <w:rsid w:val="00FF0F9E"/>
    <w:rsid w:val="00FF473E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468CD125"/>
  <w15:docId w15:val="{FC342F65-2CA5-41AC-AB60-1C0EE1EE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 w:qFormat="1"/>
    <w:lsdException w:name="Smart Link" w:semiHidden="1" w:uiPriority="99" w:unhideWhenUsed="1"/>
  </w:latentStyles>
  <w:style w:type="paragraph" w:default="1" w:styleId="Normale">
    <w:name w:val="Normal"/>
    <w:qFormat/>
    <w:rsid w:val="00126D67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26D67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126D67"/>
    <w:pPr>
      <w:keepNext/>
      <w:numPr>
        <w:ilvl w:val="1"/>
        <w:numId w:val="1"/>
      </w:numPr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126D67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126D67"/>
    <w:pPr>
      <w:keepNext/>
      <w:numPr>
        <w:ilvl w:val="3"/>
        <w:numId w:val="1"/>
      </w:numPr>
      <w:ind w:left="5954" w:firstLine="0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126D67"/>
    <w:pPr>
      <w:keepNext/>
      <w:numPr>
        <w:ilvl w:val="4"/>
        <w:numId w:val="1"/>
      </w:numPr>
      <w:ind w:left="5954" w:firstLine="0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126D6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qFormat/>
    <w:rsid w:val="00126D6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26D67"/>
  </w:style>
  <w:style w:type="character" w:customStyle="1" w:styleId="WW8Num1z1">
    <w:name w:val="WW8Num1z1"/>
    <w:rsid w:val="00126D67"/>
  </w:style>
  <w:style w:type="character" w:customStyle="1" w:styleId="WW8Num1z2">
    <w:name w:val="WW8Num1z2"/>
    <w:rsid w:val="00126D67"/>
  </w:style>
  <w:style w:type="character" w:customStyle="1" w:styleId="WW8Num1z3">
    <w:name w:val="WW8Num1z3"/>
    <w:rsid w:val="00126D67"/>
  </w:style>
  <w:style w:type="character" w:customStyle="1" w:styleId="WW8Num1z4">
    <w:name w:val="WW8Num1z4"/>
    <w:rsid w:val="00126D67"/>
  </w:style>
  <w:style w:type="character" w:customStyle="1" w:styleId="WW8Num1z5">
    <w:name w:val="WW8Num1z5"/>
    <w:rsid w:val="00126D67"/>
  </w:style>
  <w:style w:type="character" w:customStyle="1" w:styleId="WW8Num1z6">
    <w:name w:val="WW8Num1z6"/>
    <w:rsid w:val="00126D67"/>
  </w:style>
  <w:style w:type="character" w:customStyle="1" w:styleId="WW8Num1z7">
    <w:name w:val="WW8Num1z7"/>
    <w:rsid w:val="00126D67"/>
  </w:style>
  <w:style w:type="character" w:customStyle="1" w:styleId="WW8Num1z8">
    <w:name w:val="WW8Num1z8"/>
    <w:rsid w:val="00126D67"/>
  </w:style>
  <w:style w:type="character" w:customStyle="1" w:styleId="WW8Num2z0">
    <w:name w:val="WW8Num2z0"/>
    <w:rsid w:val="00126D67"/>
    <w:rPr>
      <w:rFonts w:hint="default"/>
    </w:rPr>
  </w:style>
  <w:style w:type="character" w:customStyle="1" w:styleId="WW8Num3z0">
    <w:name w:val="WW8Num3z0"/>
    <w:rsid w:val="00126D67"/>
    <w:rPr>
      <w:rFonts w:ascii="Arial" w:hAnsi="Arial" w:cs="Arial" w:hint="default"/>
    </w:rPr>
  </w:style>
  <w:style w:type="character" w:customStyle="1" w:styleId="WW8Num4z0">
    <w:name w:val="WW8Num4z0"/>
    <w:rsid w:val="00126D67"/>
    <w:rPr>
      <w:rFonts w:ascii="Symbol" w:hAnsi="Symbol" w:cs="Symbol" w:hint="default"/>
      <w:color w:val="auto"/>
    </w:rPr>
  </w:style>
  <w:style w:type="character" w:customStyle="1" w:styleId="WW8Num5z0">
    <w:name w:val="WW8Num5z0"/>
    <w:rsid w:val="00126D67"/>
    <w:rPr>
      <w:rFonts w:ascii="Symbol" w:hAnsi="Symbol" w:cs="Symbol" w:hint="default"/>
      <w:color w:val="auto"/>
    </w:rPr>
  </w:style>
  <w:style w:type="character" w:customStyle="1" w:styleId="WW8Num6z0">
    <w:name w:val="WW8Num6z0"/>
    <w:rsid w:val="00126D67"/>
    <w:rPr>
      <w:rFonts w:ascii="Symbol" w:hAnsi="Symbol" w:cs="Symbol" w:hint="default"/>
      <w:color w:val="auto"/>
    </w:rPr>
  </w:style>
  <w:style w:type="character" w:customStyle="1" w:styleId="WW8Num7z0">
    <w:name w:val="WW8Num7z0"/>
    <w:rsid w:val="00126D67"/>
    <w:rPr>
      <w:rFonts w:ascii="Times New Roman" w:hAnsi="Times New Roman" w:cs="Times New Roman" w:hint="default"/>
      <w:sz w:val="24"/>
      <w:szCs w:val="24"/>
    </w:rPr>
  </w:style>
  <w:style w:type="character" w:customStyle="1" w:styleId="WW8Num8z0">
    <w:name w:val="WW8Num8z0"/>
    <w:rsid w:val="00126D67"/>
    <w:rPr>
      <w:rFonts w:hint="default"/>
      <w:sz w:val="20"/>
      <w:szCs w:val="20"/>
    </w:rPr>
  </w:style>
  <w:style w:type="character" w:customStyle="1" w:styleId="WW8Num9z0">
    <w:name w:val="WW8Num9z0"/>
    <w:rsid w:val="00126D67"/>
    <w:rPr>
      <w:rFonts w:ascii="Times New Roman" w:hAnsi="Times New Roman" w:cs="Times New Roman" w:hint="default"/>
    </w:rPr>
  </w:style>
  <w:style w:type="character" w:customStyle="1" w:styleId="WW8Num10z0">
    <w:name w:val="WW8Num10z0"/>
    <w:rsid w:val="00126D67"/>
    <w:rPr>
      <w:rFonts w:hint="default"/>
    </w:rPr>
  </w:style>
  <w:style w:type="character" w:customStyle="1" w:styleId="WW8Num11z0">
    <w:name w:val="WW8Num11z0"/>
    <w:rsid w:val="00126D67"/>
    <w:rPr>
      <w:rFonts w:ascii="Times New Roman" w:hAnsi="Times New Roman" w:cs="Times New Roman" w:hint="default"/>
    </w:rPr>
  </w:style>
  <w:style w:type="character" w:customStyle="1" w:styleId="WW8Num12z0">
    <w:name w:val="WW8Num12z0"/>
    <w:rsid w:val="00126D67"/>
  </w:style>
  <w:style w:type="character" w:customStyle="1" w:styleId="WW8Num13z0">
    <w:name w:val="WW8Num13z0"/>
    <w:rsid w:val="00126D67"/>
    <w:rPr>
      <w:rFonts w:ascii="Symbol" w:hAnsi="Symbol" w:cs="Symbol" w:hint="default"/>
      <w:color w:val="auto"/>
    </w:rPr>
  </w:style>
  <w:style w:type="character" w:customStyle="1" w:styleId="WW8Num14z0">
    <w:name w:val="WW8Num14z0"/>
    <w:rsid w:val="00126D67"/>
    <w:rPr>
      <w:rFonts w:ascii="Wingdings" w:hAnsi="Wingdings" w:cs="Wingdings" w:hint="default"/>
    </w:rPr>
  </w:style>
  <w:style w:type="character" w:customStyle="1" w:styleId="WW8Num15z0">
    <w:name w:val="WW8Num15z0"/>
    <w:rsid w:val="00126D67"/>
    <w:rPr>
      <w:rFonts w:ascii="Times New Roman" w:hAnsi="Times New Roman" w:cs="Times New Roman" w:hint="default"/>
    </w:rPr>
  </w:style>
  <w:style w:type="character" w:customStyle="1" w:styleId="WW8Num16z0">
    <w:name w:val="WW8Num16z0"/>
    <w:rsid w:val="00126D67"/>
    <w:rPr>
      <w:rFonts w:ascii="Times New Roman" w:hAnsi="Times New Roman" w:cs="Times New Roman" w:hint="default"/>
    </w:rPr>
  </w:style>
  <w:style w:type="character" w:customStyle="1" w:styleId="WW8Num17z0">
    <w:name w:val="WW8Num17z0"/>
    <w:rsid w:val="00126D67"/>
    <w:rPr>
      <w:rFonts w:ascii="Times New Roman" w:eastAsia="Arial" w:hAnsi="Times New Roman" w:cs="Times New Roman" w:hint="default"/>
      <w:sz w:val="24"/>
      <w:szCs w:val="24"/>
    </w:rPr>
  </w:style>
  <w:style w:type="character" w:customStyle="1" w:styleId="WW8Num18z0">
    <w:name w:val="WW8Num18z0"/>
    <w:rsid w:val="00126D67"/>
    <w:rPr>
      <w:rFonts w:ascii="Arial" w:hAnsi="Arial" w:cs="Arial"/>
      <w:i/>
      <w:sz w:val="24"/>
      <w:szCs w:val="24"/>
    </w:rPr>
  </w:style>
  <w:style w:type="character" w:customStyle="1" w:styleId="WW8Num18z1">
    <w:name w:val="WW8Num18z1"/>
    <w:rsid w:val="00126D67"/>
    <w:rPr>
      <w:rFonts w:ascii="Arial" w:hAnsi="Arial" w:cs="Arial" w:hint="default"/>
      <w:i/>
      <w:sz w:val="24"/>
      <w:szCs w:val="24"/>
    </w:rPr>
  </w:style>
  <w:style w:type="character" w:customStyle="1" w:styleId="WW8Num19z0">
    <w:name w:val="WW8Num19z0"/>
    <w:rsid w:val="00126D67"/>
    <w:rPr>
      <w:rFonts w:ascii="Times New Roman" w:hAnsi="Times New Roman" w:cs="Times New Roman" w:hint="default"/>
      <w:b w:val="0"/>
      <w:i w:val="0"/>
      <w:sz w:val="28"/>
    </w:rPr>
  </w:style>
  <w:style w:type="character" w:customStyle="1" w:styleId="WW8Num20z0">
    <w:name w:val="WW8Num20z0"/>
    <w:rsid w:val="00126D67"/>
    <w:rPr>
      <w:rFonts w:hint="default"/>
    </w:rPr>
  </w:style>
  <w:style w:type="character" w:customStyle="1" w:styleId="WW8Num20z1">
    <w:name w:val="WW8Num20z1"/>
    <w:rsid w:val="00126D67"/>
    <w:rPr>
      <w:rFonts w:ascii="Arial" w:eastAsia="Garamond" w:hAnsi="Arial" w:cs="Arial" w:hint="default"/>
    </w:rPr>
  </w:style>
  <w:style w:type="character" w:customStyle="1" w:styleId="WW8Num20z2">
    <w:name w:val="WW8Num20z2"/>
    <w:rsid w:val="00126D67"/>
  </w:style>
  <w:style w:type="character" w:customStyle="1" w:styleId="WW8Num20z3">
    <w:name w:val="WW8Num20z3"/>
    <w:rsid w:val="00126D67"/>
  </w:style>
  <w:style w:type="character" w:customStyle="1" w:styleId="WW8Num20z4">
    <w:name w:val="WW8Num20z4"/>
    <w:rsid w:val="00126D67"/>
  </w:style>
  <w:style w:type="character" w:customStyle="1" w:styleId="WW8Num20z5">
    <w:name w:val="WW8Num20z5"/>
    <w:rsid w:val="00126D67"/>
  </w:style>
  <w:style w:type="character" w:customStyle="1" w:styleId="WW8Num20z6">
    <w:name w:val="WW8Num20z6"/>
    <w:rsid w:val="00126D67"/>
  </w:style>
  <w:style w:type="character" w:customStyle="1" w:styleId="WW8Num20z7">
    <w:name w:val="WW8Num20z7"/>
    <w:rsid w:val="00126D67"/>
  </w:style>
  <w:style w:type="character" w:customStyle="1" w:styleId="WW8Num20z8">
    <w:name w:val="WW8Num20z8"/>
    <w:rsid w:val="00126D67"/>
  </w:style>
  <w:style w:type="character" w:customStyle="1" w:styleId="WW8Num21z0">
    <w:name w:val="WW8Num21z0"/>
    <w:rsid w:val="00126D67"/>
    <w:rPr>
      <w:rFonts w:ascii="Arial" w:eastAsia="Times New Roman" w:hAnsi="Arial" w:cs="Arial" w:hint="default"/>
    </w:rPr>
  </w:style>
  <w:style w:type="character" w:customStyle="1" w:styleId="WW8Num21z1">
    <w:name w:val="WW8Num21z1"/>
    <w:rsid w:val="00126D67"/>
    <w:rPr>
      <w:rFonts w:ascii="Courier New" w:hAnsi="Courier New" w:cs="Courier New" w:hint="default"/>
    </w:rPr>
  </w:style>
  <w:style w:type="character" w:customStyle="1" w:styleId="WW8Num21z2">
    <w:name w:val="WW8Num21z2"/>
    <w:rsid w:val="00126D67"/>
    <w:rPr>
      <w:rFonts w:ascii="Wingdings" w:hAnsi="Wingdings" w:cs="Wingdings" w:hint="default"/>
    </w:rPr>
  </w:style>
  <w:style w:type="character" w:customStyle="1" w:styleId="WW8Num21z3">
    <w:name w:val="WW8Num21z3"/>
    <w:rsid w:val="00126D67"/>
    <w:rPr>
      <w:rFonts w:ascii="Symbol" w:hAnsi="Symbol" w:cs="Symbol" w:hint="default"/>
    </w:rPr>
  </w:style>
  <w:style w:type="character" w:customStyle="1" w:styleId="WW8Num22z0">
    <w:name w:val="WW8Num22z0"/>
    <w:rsid w:val="00126D67"/>
    <w:rPr>
      <w:rFonts w:hint="default"/>
    </w:rPr>
  </w:style>
  <w:style w:type="character" w:customStyle="1" w:styleId="WW8Num22z1">
    <w:name w:val="WW8Num22z1"/>
    <w:rsid w:val="00126D67"/>
    <w:rPr>
      <w:rFonts w:hint="default"/>
      <w:u w:val="single"/>
    </w:rPr>
  </w:style>
  <w:style w:type="character" w:customStyle="1" w:styleId="WW8Num22z2">
    <w:name w:val="WW8Num22z2"/>
    <w:rsid w:val="00126D67"/>
  </w:style>
  <w:style w:type="character" w:customStyle="1" w:styleId="WW8Num22z3">
    <w:name w:val="WW8Num22z3"/>
    <w:rsid w:val="00126D67"/>
  </w:style>
  <w:style w:type="character" w:customStyle="1" w:styleId="WW8Num22z4">
    <w:name w:val="WW8Num22z4"/>
    <w:rsid w:val="00126D67"/>
  </w:style>
  <w:style w:type="character" w:customStyle="1" w:styleId="WW8Num22z5">
    <w:name w:val="WW8Num22z5"/>
    <w:rsid w:val="00126D67"/>
  </w:style>
  <w:style w:type="character" w:customStyle="1" w:styleId="WW8Num22z6">
    <w:name w:val="WW8Num22z6"/>
    <w:rsid w:val="00126D67"/>
  </w:style>
  <w:style w:type="character" w:customStyle="1" w:styleId="WW8Num22z7">
    <w:name w:val="WW8Num22z7"/>
    <w:rsid w:val="00126D67"/>
  </w:style>
  <w:style w:type="character" w:customStyle="1" w:styleId="WW8Num22z8">
    <w:name w:val="WW8Num22z8"/>
    <w:rsid w:val="00126D67"/>
  </w:style>
  <w:style w:type="character" w:customStyle="1" w:styleId="WW8Num23z0">
    <w:name w:val="WW8Num23z0"/>
    <w:rsid w:val="00126D67"/>
    <w:rPr>
      <w:rFonts w:ascii="Arial" w:eastAsia="Times New Roman" w:hAnsi="Arial" w:cs="Arial" w:hint="default"/>
    </w:rPr>
  </w:style>
  <w:style w:type="character" w:customStyle="1" w:styleId="WW8Num23z1">
    <w:name w:val="WW8Num23z1"/>
    <w:rsid w:val="00126D67"/>
    <w:rPr>
      <w:rFonts w:ascii="Courier New" w:hAnsi="Courier New" w:cs="Courier New" w:hint="default"/>
    </w:rPr>
  </w:style>
  <w:style w:type="character" w:customStyle="1" w:styleId="WW8Num23z2">
    <w:name w:val="WW8Num23z2"/>
    <w:rsid w:val="00126D67"/>
    <w:rPr>
      <w:rFonts w:ascii="Wingdings" w:hAnsi="Wingdings" w:cs="Wingdings" w:hint="default"/>
    </w:rPr>
  </w:style>
  <w:style w:type="character" w:customStyle="1" w:styleId="WW8Num23z3">
    <w:name w:val="WW8Num23z3"/>
    <w:rsid w:val="00126D67"/>
    <w:rPr>
      <w:rFonts w:ascii="Symbol" w:hAnsi="Symbol" w:cs="Symbol" w:hint="default"/>
    </w:rPr>
  </w:style>
  <w:style w:type="character" w:customStyle="1" w:styleId="WW8Num24z0">
    <w:name w:val="WW8Num24z0"/>
    <w:rsid w:val="00126D67"/>
    <w:rPr>
      <w:rFonts w:hint="default"/>
    </w:rPr>
  </w:style>
  <w:style w:type="character" w:customStyle="1" w:styleId="WW8Num24z1">
    <w:name w:val="WW8Num24z1"/>
    <w:rsid w:val="00126D67"/>
  </w:style>
  <w:style w:type="character" w:customStyle="1" w:styleId="WW8Num24z2">
    <w:name w:val="WW8Num24z2"/>
    <w:rsid w:val="00126D67"/>
  </w:style>
  <w:style w:type="character" w:customStyle="1" w:styleId="WW8Num24z3">
    <w:name w:val="WW8Num24z3"/>
    <w:rsid w:val="00126D67"/>
  </w:style>
  <w:style w:type="character" w:customStyle="1" w:styleId="WW8Num24z4">
    <w:name w:val="WW8Num24z4"/>
    <w:rsid w:val="00126D67"/>
  </w:style>
  <w:style w:type="character" w:customStyle="1" w:styleId="WW8Num24z5">
    <w:name w:val="WW8Num24z5"/>
    <w:rsid w:val="00126D67"/>
  </w:style>
  <w:style w:type="character" w:customStyle="1" w:styleId="WW8Num24z6">
    <w:name w:val="WW8Num24z6"/>
    <w:rsid w:val="00126D67"/>
  </w:style>
  <w:style w:type="character" w:customStyle="1" w:styleId="WW8Num24z7">
    <w:name w:val="WW8Num24z7"/>
    <w:rsid w:val="00126D67"/>
  </w:style>
  <w:style w:type="character" w:customStyle="1" w:styleId="WW8Num24z8">
    <w:name w:val="WW8Num24z8"/>
    <w:rsid w:val="00126D67"/>
  </w:style>
  <w:style w:type="character" w:customStyle="1" w:styleId="WW8Num25z0">
    <w:name w:val="WW8Num25z0"/>
    <w:rsid w:val="00126D67"/>
    <w:rPr>
      <w:rFonts w:ascii="Wingdings" w:hAnsi="Wingdings" w:cs="Wingdings" w:hint="default"/>
    </w:rPr>
  </w:style>
  <w:style w:type="character" w:customStyle="1" w:styleId="WW8Num25z1">
    <w:name w:val="WW8Num25z1"/>
    <w:rsid w:val="00126D67"/>
    <w:rPr>
      <w:rFonts w:ascii="Courier New" w:hAnsi="Courier New" w:cs="Courier New" w:hint="default"/>
    </w:rPr>
  </w:style>
  <w:style w:type="character" w:customStyle="1" w:styleId="WW8Num25z3">
    <w:name w:val="WW8Num25z3"/>
    <w:rsid w:val="00126D67"/>
    <w:rPr>
      <w:rFonts w:ascii="Symbol" w:hAnsi="Symbol" w:cs="Symbol" w:hint="default"/>
    </w:rPr>
  </w:style>
  <w:style w:type="character" w:customStyle="1" w:styleId="WW8Num26z0">
    <w:name w:val="WW8Num26z0"/>
    <w:rsid w:val="00126D67"/>
    <w:rPr>
      <w:rFonts w:ascii="Times New Roman" w:hAnsi="Times New Roman" w:cs="Times New Roman" w:hint="default"/>
      <w:sz w:val="20"/>
    </w:rPr>
  </w:style>
  <w:style w:type="character" w:customStyle="1" w:styleId="WW8Num27z0">
    <w:name w:val="WW8Num27z0"/>
    <w:rsid w:val="00126D67"/>
    <w:rPr>
      <w:rFonts w:hint="default"/>
    </w:rPr>
  </w:style>
  <w:style w:type="character" w:customStyle="1" w:styleId="WW8Num27z1">
    <w:name w:val="WW8Num27z1"/>
    <w:rsid w:val="00126D67"/>
  </w:style>
  <w:style w:type="character" w:customStyle="1" w:styleId="WW8Num27z2">
    <w:name w:val="WW8Num27z2"/>
    <w:rsid w:val="00126D67"/>
  </w:style>
  <w:style w:type="character" w:customStyle="1" w:styleId="WW8Num27z3">
    <w:name w:val="WW8Num27z3"/>
    <w:rsid w:val="00126D67"/>
  </w:style>
  <w:style w:type="character" w:customStyle="1" w:styleId="WW8Num27z4">
    <w:name w:val="WW8Num27z4"/>
    <w:rsid w:val="00126D67"/>
  </w:style>
  <w:style w:type="character" w:customStyle="1" w:styleId="WW8Num27z5">
    <w:name w:val="WW8Num27z5"/>
    <w:rsid w:val="00126D67"/>
  </w:style>
  <w:style w:type="character" w:customStyle="1" w:styleId="WW8Num27z6">
    <w:name w:val="WW8Num27z6"/>
    <w:rsid w:val="00126D67"/>
  </w:style>
  <w:style w:type="character" w:customStyle="1" w:styleId="WW8Num27z7">
    <w:name w:val="WW8Num27z7"/>
    <w:rsid w:val="00126D67"/>
  </w:style>
  <w:style w:type="character" w:customStyle="1" w:styleId="WW8Num27z8">
    <w:name w:val="WW8Num27z8"/>
    <w:rsid w:val="00126D67"/>
  </w:style>
  <w:style w:type="character" w:customStyle="1" w:styleId="WW8Num28z0">
    <w:name w:val="WW8Num28z0"/>
    <w:rsid w:val="00126D67"/>
  </w:style>
  <w:style w:type="character" w:customStyle="1" w:styleId="WW8Num28z1">
    <w:name w:val="WW8Num28z1"/>
    <w:rsid w:val="00126D67"/>
    <w:rPr>
      <w:rFonts w:hint="default"/>
    </w:rPr>
  </w:style>
  <w:style w:type="character" w:customStyle="1" w:styleId="WW8Num29z0">
    <w:name w:val="WW8Num29z0"/>
    <w:rsid w:val="00126D67"/>
    <w:rPr>
      <w:rFonts w:hint="default"/>
    </w:rPr>
  </w:style>
  <w:style w:type="character" w:customStyle="1" w:styleId="WW8Num30z0">
    <w:name w:val="WW8Num30z0"/>
    <w:rsid w:val="00126D67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sid w:val="00126D67"/>
    <w:rPr>
      <w:rFonts w:ascii="Wingdings" w:hAnsi="Wingdings" w:cs="Wingdings" w:hint="default"/>
    </w:rPr>
  </w:style>
  <w:style w:type="character" w:customStyle="1" w:styleId="WW8Num30z3">
    <w:name w:val="WW8Num30z3"/>
    <w:rsid w:val="00126D67"/>
    <w:rPr>
      <w:rFonts w:ascii="Symbol" w:hAnsi="Symbol" w:cs="Symbol" w:hint="default"/>
    </w:rPr>
  </w:style>
  <w:style w:type="character" w:customStyle="1" w:styleId="WW8Num30z4">
    <w:name w:val="WW8Num30z4"/>
    <w:rsid w:val="00126D67"/>
    <w:rPr>
      <w:rFonts w:ascii="Courier New" w:hAnsi="Courier New" w:cs="Courier New" w:hint="default"/>
    </w:rPr>
  </w:style>
  <w:style w:type="character" w:customStyle="1" w:styleId="WW8Num31z0">
    <w:name w:val="WW8Num31z0"/>
    <w:rsid w:val="00126D67"/>
    <w:rPr>
      <w:rFonts w:hint="default"/>
    </w:rPr>
  </w:style>
  <w:style w:type="character" w:customStyle="1" w:styleId="WW8Num32z0">
    <w:name w:val="WW8Num32z0"/>
    <w:rsid w:val="00126D67"/>
    <w:rPr>
      <w:rFonts w:ascii="Arial" w:hAnsi="Arial" w:cs="Arial" w:hint="default"/>
      <w:sz w:val="24"/>
    </w:rPr>
  </w:style>
  <w:style w:type="character" w:customStyle="1" w:styleId="WW8Num32z1">
    <w:name w:val="WW8Num32z1"/>
    <w:rsid w:val="00126D67"/>
  </w:style>
  <w:style w:type="character" w:customStyle="1" w:styleId="WW8Num32z2">
    <w:name w:val="WW8Num32z2"/>
    <w:rsid w:val="00126D67"/>
  </w:style>
  <w:style w:type="character" w:customStyle="1" w:styleId="WW8Num32z3">
    <w:name w:val="WW8Num32z3"/>
    <w:rsid w:val="00126D67"/>
  </w:style>
  <w:style w:type="character" w:customStyle="1" w:styleId="WW8Num32z4">
    <w:name w:val="WW8Num32z4"/>
    <w:rsid w:val="00126D67"/>
  </w:style>
  <w:style w:type="character" w:customStyle="1" w:styleId="WW8Num32z5">
    <w:name w:val="WW8Num32z5"/>
    <w:rsid w:val="00126D67"/>
  </w:style>
  <w:style w:type="character" w:customStyle="1" w:styleId="WW8Num32z6">
    <w:name w:val="WW8Num32z6"/>
    <w:rsid w:val="00126D67"/>
  </w:style>
  <w:style w:type="character" w:customStyle="1" w:styleId="WW8Num32z7">
    <w:name w:val="WW8Num32z7"/>
    <w:rsid w:val="00126D67"/>
  </w:style>
  <w:style w:type="character" w:customStyle="1" w:styleId="WW8Num32z8">
    <w:name w:val="WW8Num32z8"/>
    <w:rsid w:val="00126D67"/>
  </w:style>
  <w:style w:type="character" w:customStyle="1" w:styleId="WW8Num33z0">
    <w:name w:val="WW8Num33z0"/>
    <w:rsid w:val="00126D67"/>
    <w:rPr>
      <w:rFonts w:hint="default"/>
    </w:rPr>
  </w:style>
  <w:style w:type="character" w:customStyle="1" w:styleId="WW8Num33z1">
    <w:name w:val="WW8Num33z1"/>
    <w:rsid w:val="00126D67"/>
    <w:rPr>
      <w:rFonts w:ascii="Symbol" w:hAnsi="Symbol" w:cs="Symbol" w:hint="default"/>
    </w:rPr>
  </w:style>
  <w:style w:type="character" w:customStyle="1" w:styleId="WW8Num33z2">
    <w:name w:val="WW8Num33z2"/>
    <w:rsid w:val="00126D67"/>
  </w:style>
  <w:style w:type="character" w:customStyle="1" w:styleId="WW8Num33z3">
    <w:name w:val="WW8Num33z3"/>
    <w:rsid w:val="00126D67"/>
  </w:style>
  <w:style w:type="character" w:customStyle="1" w:styleId="WW8Num33z4">
    <w:name w:val="WW8Num33z4"/>
    <w:rsid w:val="00126D67"/>
  </w:style>
  <w:style w:type="character" w:customStyle="1" w:styleId="WW8Num33z5">
    <w:name w:val="WW8Num33z5"/>
    <w:rsid w:val="00126D67"/>
  </w:style>
  <w:style w:type="character" w:customStyle="1" w:styleId="WW8Num33z6">
    <w:name w:val="WW8Num33z6"/>
    <w:rsid w:val="00126D67"/>
  </w:style>
  <w:style w:type="character" w:customStyle="1" w:styleId="WW8Num33z7">
    <w:name w:val="WW8Num33z7"/>
    <w:rsid w:val="00126D67"/>
  </w:style>
  <w:style w:type="character" w:customStyle="1" w:styleId="WW8Num33z8">
    <w:name w:val="WW8Num33z8"/>
    <w:rsid w:val="00126D67"/>
  </w:style>
  <w:style w:type="character" w:customStyle="1" w:styleId="Carpredefinitoparagrafo1">
    <w:name w:val="Car. predefinito paragrafo1"/>
    <w:rsid w:val="00126D67"/>
  </w:style>
  <w:style w:type="character" w:styleId="Collegamentoipertestuale">
    <w:name w:val="Hyperlink"/>
    <w:uiPriority w:val="99"/>
    <w:rsid w:val="00126D67"/>
    <w:rPr>
      <w:color w:val="0000FF"/>
      <w:u w:val="single"/>
    </w:rPr>
  </w:style>
  <w:style w:type="character" w:styleId="Enfasigrassetto">
    <w:name w:val="Strong"/>
    <w:qFormat/>
    <w:rsid w:val="00126D67"/>
    <w:rPr>
      <w:b/>
    </w:rPr>
  </w:style>
  <w:style w:type="character" w:customStyle="1" w:styleId="Caratteredellanota">
    <w:name w:val="Carattere della nota"/>
    <w:rsid w:val="00126D67"/>
  </w:style>
  <w:style w:type="character" w:customStyle="1" w:styleId="Rimandonotaapidipagina1">
    <w:name w:val="Rimando nota a piè di pagina1"/>
    <w:rsid w:val="00126D67"/>
    <w:rPr>
      <w:vertAlign w:val="superscript"/>
    </w:rPr>
  </w:style>
  <w:style w:type="character" w:styleId="Rimandonotaapidipagina">
    <w:name w:val="footnote reference"/>
    <w:rsid w:val="00126D67"/>
    <w:rPr>
      <w:vertAlign w:val="superscript"/>
    </w:rPr>
  </w:style>
  <w:style w:type="character" w:styleId="Rimandonotadichiusura">
    <w:name w:val="endnote reference"/>
    <w:rsid w:val="00126D67"/>
    <w:rPr>
      <w:vertAlign w:val="superscript"/>
    </w:rPr>
  </w:style>
  <w:style w:type="character" w:customStyle="1" w:styleId="Caratterenotadichiusura">
    <w:name w:val="Carattere nota di chiusura"/>
    <w:rsid w:val="00126D67"/>
  </w:style>
  <w:style w:type="paragraph" w:customStyle="1" w:styleId="Intestazione1">
    <w:name w:val="Intestazione1"/>
    <w:basedOn w:val="Normale"/>
    <w:next w:val="Corpotesto"/>
    <w:rsid w:val="00126D6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rsid w:val="00126D67"/>
    <w:pPr>
      <w:jc w:val="both"/>
    </w:pPr>
    <w:rPr>
      <w:sz w:val="24"/>
    </w:rPr>
  </w:style>
  <w:style w:type="paragraph" w:styleId="Elenco">
    <w:name w:val="List"/>
    <w:basedOn w:val="Corpotesto"/>
    <w:rsid w:val="00126D67"/>
    <w:rPr>
      <w:rFonts w:cs="Mangal"/>
    </w:rPr>
  </w:style>
  <w:style w:type="paragraph" w:customStyle="1" w:styleId="Didascalia1">
    <w:name w:val="Didascalia1"/>
    <w:basedOn w:val="Normale"/>
    <w:rsid w:val="00126D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126D67"/>
    <w:pPr>
      <w:suppressLineNumbers/>
    </w:pPr>
    <w:rPr>
      <w:rFonts w:cs="Mangal"/>
    </w:rPr>
  </w:style>
  <w:style w:type="paragraph" w:customStyle="1" w:styleId="idxarticolo">
    <w:name w:val="idx_articolo"/>
    <w:basedOn w:val="Normale"/>
    <w:rsid w:val="00126D67"/>
    <w:pPr>
      <w:widowControl w:val="0"/>
      <w:overflowPunct/>
      <w:autoSpaceDE/>
      <w:ind w:left="1020" w:hanging="680"/>
      <w:textAlignment w:val="auto"/>
    </w:pPr>
    <w:rPr>
      <w:rFonts w:ascii="Times LT" w:hAnsi="Times LT" w:cs="Tahoma"/>
      <w:i/>
      <w:sz w:val="17"/>
      <w:szCs w:val="24"/>
    </w:rPr>
  </w:style>
  <w:style w:type="paragraph" w:customStyle="1" w:styleId="Corpodeltesto21">
    <w:name w:val="Corpo del testo 21"/>
    <w:basedOn w:val="Normale"/>
    <w:rsid w:val="00126D67"/>
    <w:pPr>
      <w:overflowPunct/>
      <w:autoSpaceDE/>
      <w:textAlignment w:val="auto"/>
    </w:pPr>
    <w:rPr>
      <w:rFonts w:ascii="Courier New" w:hAnsi="Courier New" w:cs="Courier New"/>
      <w:sz w:val="24"/>
    </w:rPr>
  </w:style>
  <w:style w:type="paragraph" w:customStyle="1" w:styleId="Rientrocorpodeltesto31">
    <w:name w:val="Rientro corpo del testo 31"/>
    <w:basedOn w:val="Normale"/>
    <w:rsid w:val="00126D67"/>
    <w:pPr>
      <w:widowControl w:val="0"/>
      <w:overflowPunct/>
      <w:autoSpaceDE/>
      <w:spacing w:before="120" w:after="120"/>
      <w:ind w:firstLine="851"/>
      <w:jc w:val="both"/>
      <w:textAlignment w:val="auto"/>
    </w:pPr>
    <w:rPr>
      <w:rFonts w:ascii="Courier New" w:hAnsi="Courier New" w:cs="Courier New"/>
      <w:b/>
      <w:sz w:val="24"/>
    </w:rPr>
  </w:style>
  <w:style w:type="paragraph" w:customStyle="1" w:styleId="Rientrocorpodeltesto21">
    <w:name w:val="Rientro corpo del testo 21"/>
    <w:basedOn w:val="Normale"/>
    <w:rsid w:val="00126D67"/>
    <w:pPr>
      <w:widowControl w:val="0"/>
      <w:overflowPunct/>
      <w:autoSpaceDE/>
      <w:spacing w:before="120" w:after="120"/>
      <w:ind w:firstLine="851"/>
      <w:jc w:val="both"/>
      <w:textAlignment w:val="auto"/>
    </w:pPr>
    <w:rPr>
      <w:rFonts w:ascii="Courier New" w:hAnsi="Courier New" w:cs="Courier New"/>
      <w:sz w:val="24"/>
    </w:rPr>
  </w:style>
  <w:style w:type="paragraph" w:styleId="Rientrocorpodeltesto">
    <w:name w:val="Body Text Indent"/>
    <w:basedOn w:val="Normale"/>
    <w:rsid w:val="00126D67"/>
    <w:pPr>
      <w:spacing w:after="120"/>
      <w:ind w:left="283"/>
    </w:pPr>
  </w:style>
  <w:style w:type="paragraph" w:customStyle="1" w:styleId="Testonormale1">
    <w:name w:val="Testo normale1"/>
    <w:basedOn w:val="Normale"/>
    <w:rsid w:val="00126D67"/>
    <w:pPr>
      <w:overflowPunct/>
      <w:autoSpaceDE/>
      <w:textAlignment w:val="auto"/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126D67"/>
    <w:pPr>
      <w:overflowPunct/>
      <w:autoSpaceDE/>
      <w:jc w:val="both"/>
      <w:textAlignment w:val="auto"/>
    </w:pPr>
    <w:rPr>
      <w:rFonts w:ascii="Courier New" w:hAnsi="Courier New" w:cs="Courier New"/>
      <w:b/>
      <w:sz w:val="24"/>
    </w:rPr>
  </w:style>
  <w:style w:type="paragraph" w:customStyle="1" w:styleId="Corpodeltesto22">
    <w:name w:val="Corpo del testo 22"/>
    <w:basedOn w:val="Normale"/>
    <w:rsid w:val="00126D67"/>
    <w:pPr>
      <w:spacing w:after="120" w:line="480" w:lineRule="auto"/>
    </w:pPr>
  </w:style>
  <w:style w:type="paragraph" w:styleId="Testonotaapidipagina">
    <w:name w:val="footnote text"/>
    <w:basedOn w:val="Normale"/>
    <w:rsid w:val="00126D67"/>
    <w:pPr>
      <w:suppressLineNumbers/>
      <w:ind w:left="283" w:hanging="283"/>
    </w:pPr>
  </w:style>
  <w:style w:type="paragraph" w:customStyle="1" w:styleId="Contenutotabella">
    <w:name w:val="Contenuto tabella"/>
    <w:basedOn w:val="Normale"/>
    <w:rsid w:val="00126D67"/>
    <w:pPr>
      <w:suppressLineNumbers/>
    </w:pPr>
  </w:style>
  <w:style w:type="paragraph" w:customStyle="1" w:styleId="Intestazionetabella">
    <w:name w:val="Intestazione tabella"/>
    <w:basedOn w:val="Contenutotabella"/>
    <w:rsid w:val="00126D67"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276469"/>
    <w:pPr>
      <w:ind w:left="708"/>
    </w:pPr>
  </w:style>
  <w:style w:type="paragraph" w:customStyle="1" w:styleId="Standard">
    <w:name w:val="Standard"/>
    <w:rsid w:val="003E12BC"/>
    <w:pPr>
      <w:suppressAutoHyphens/>
      <w:autoSpaceDN w:val="0"/>
      <w:textAlignment w:val="baseline"/>
    </w:pPr>
    <w:rPr>
      <w:kern w:val="3"/>
      <w:sz w:val="28"/>
      <w:lang w:eastAsia="zh-CN" w:bidi="hi-IN"/>
    </w:rPr>
  </w:style>
  <w:style w:type="paragraph" w:styleId="Rientrocorpodeltesto2">
    <w:name w:val="Body Text Indent 2"/>
    <w:basedOn w:val="Normale"/>
    <w:link w:val="Rientrocorpodeltesto2Carattere"/>
    <w:rsid w:val="003E12B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3E12BC"/>
    <w:rPr>
      <w:lang w:eastAsia="ar-SA"/>
    </w:rPr>
  </w:style>
  <w:style w:type="numbering" w:customStyle="1" w:styleId="WW8Num1">
    <w:name w:val="WW8Num1"/>
    <w:basedOn w:val="Nessunelenco"/>
    <w:rsid w:val="003E12BC"/>
    <w:pPr>
      <w:numPr>
        <w:numId w:val="2"/>
      </w:numPr>
    </w:pPr>
  </w:style>
  <w:style w:type="paragraph" w:styleId="Corpodeltesto2">
    <w:name w:val="Body Text 2"/>
    <w:basedOn w:val="Normale"/>
    <w:link w:val="Corpodeltesto2Carattere"/>
    <w:rsid w:val="00D7194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D71943"/>
    <w:rPr>
      <w:lang w:eastAsia="ar-SA"/>
    </w:rPr>
  </w:style>
  <w:style w:type="paragraph" w:customStyle="1" w:styleId="Textbody">
    <w:name w:val="Text body"/>
    <w:basedOn w:val="Standard"/>
    <w:rsid w:val="00D71943"/>
    <w:pPr>
      <w:jc w:val="both"/>
    </w:pPr>
  </w:style>
  <w:style w:type="character" w:customStyle="1" w:styleId="Internetlink">
    <w:name w:val="Internet link"/>
    <w:rsid w:val="00800D1C"/>
    <w:rPr>
      <w:color w:val="0000FF"/>
      <w:u w:val="single"/>
    </w:rPr>
  </w:style>
  <w:style w:type="numbering" w:customStyle="1" w:styleId="RTFNum2">
    <w:name w:val="RTF_Num 2"/>
    <w:basedOn w:val="Nessunelenco"/>
    <w:rsid w:val="00D62C01"/>
    <w:pPr>
      <w:numPr>
        <w:numId w:val="3"/>
      </w:numPr>
    </w:pPr>
  </w:style>
  <w:style w:type="numbering" w:customStyle="1" w:styleId="RTFNum3">
    <w:name w:val="RTF_Num 3"/>
    <w:basedOn w:val="Nessunelenco"/>
    <w:rsid w:val="00D62C01"/>
    <w:pPr>
      <w:numPr>
        <w:numId w:val="4"/>
      </w:numPr>
    </w:pPr>
  </w:style>
  <w:style w:type="character" w:customStyle="1" w:styleId="WW8Num69z0">
    <w:name w:val="WW8Num69z0"/>
    <w:rsid w:val="001240B6"/>
    <w:rPr>
      <w:rFonts w:ascii="Symbol" w:hAnsi="Symbol" w:cs="Symbol"/>
    </w:rPr>
  </w:style>
  <w:style w:type="character" w:customStyle="1" w:styleId="WW8Num91z0">
    <w:name w:val="WW8Num91z0"/>
    <w:rsid w:val="0004726E"/>
    <w:rPr>
      <w:rFonts w:ascii="Arial" w:hAnsi="Arial" w:cs="Arial"/>
      <w:sz w:val="24"/>
    </w:rPr>
  </w:style>
  <w:style w:type="character" w:styleId="Rimandocommento">
    <w:name w:val="annotation reference"/>
    <w:semiHidden/>
    <w:rsid w:val="0006267F"/>
    <w:rPr>
      <w:sz w:val="16"/>
      <w:szCs w:val="16"/>
    </w:rPr>
  </w:style>
  <w:style w:type="paragraph" w:styleId="Testocommento">
    <w:name w:val="annotation text"/>
    <w:basedOn w:val="Normale"/>
    <w:semiHidden/>
    <w:rsid w:val="0006267F"/>
  </w:style>
  <w:style w:type="paragraph" w:styleId="Soggettocommento">
    <w:name w:val="annotation subject"/>
    <w:basedOn w:val="Testocommento"/>
    <w:next w:val="Testocommento"/>
    <w:semiHidden/>
    <w:rsid w:val="0006267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06267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4F4750"/>
  </w:style>
  <w:style w:type="character" w:customStyle="1" w:styleId="TestonotadichiusuraCarattere">
    <w:name w:val="Testo nota di chiusura Carattere"/>
    <w:basedOn w:val="Carpredefinitoparagrafo"/>
    <w:link w:val="Testonotadichiusura"/>
    <w:rsid w:val="004F4750"/>
    <w:rPr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513F2"/>
    <w:rPr>
      <w:color w:val="808080"/>
      <w:shd w:val="clear" w:color="auto" w:fill="E6E6E6"/>
    </w:rPr>
  </w:style>
  <w:style w:type="paragraph" w:customStyle="1" w:styleId="Default">
    <w:name w:val="Default"/>
    <w:rsid w:val="00C13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grassetto1">
    <w:name w:val="grassetto1"/>
    <w:basedOn w:val="Normale"/>
    <w:rsid w:val="00C1366C"/>
    <w:pPr>
      <w:suppressAutoHyphens w:val="0"/>
      <w:overflowPunct/>
      <w:autoSpaceDE/>
      <w:spacing w:after="24"/>
      <w:textAlignment w:val="auto"/>
    </w:pPr>
    <w:rPr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868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6830"/>
    <w:rPr>
      <w:lang w:eastAsia="ar-SA"/>
    </w:rPr>
  </w:style>
  <w:style w:type="paragraph" w:styleId="Pidipagina">
    <w:name w:val="footer"/>
    <w:basedOn w:val="Normale"/>
    <w:link w:val="PidipaginaCarattere"/>
    <w:uiPriority w:val="99"/>
    <w:rsid w:val="002868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6830"/>
    <w:rPr>
      <w:lang w:eastAsia="ar-SA"/>
    </w:rPr>
  </w:style>
  <w:style w:type="character" w:customStyle="1" w:styleId="CollegamentoInternet">
    <w:name w:val="Collegamento Internet"/>
    <w:uiPriority w:val="99"/>
    <w:rsid w:val="00286830"/>
    <w:rPr>
      <w:color w:val="0000FF"/>
      <w:u w:val="single"/>
    </w:rPr>
  </w:style>
  <w:style w:type="character" w:styleId="Enfasicorsivo">
    <w:name w:val="Emphasis"/>
    <w:qFormat/>
    <w:rsid w:val="00CC128C"/>
    <w:rPr>
      <w:i/>
      <w:iCs/>
    </w:rPr>
  </w:style>
  <w:style w:type="character" w:styleId="Collegamentovisitato">
    <w:name w:val="FollowedHyperlink"/>
    <w:basedOn w:val="Carpredefinitoparagrafo"/>
    <w:rsid w:val="00CC128C"/>
    <w:rPr>
      <w:color w:val="954F72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C128C"/>
    <w:rPr>
      <w:color w:val="605E5C"/>
      <w:shd w:val="clear" w:color="auto" w:fill="E1DFDD"/>
    </w:rPr>
  </w:style>
  <w:style w:type="numbering" w:customStyle="1" w:styleId="Nessunelenco1">
    <w:name w:val="Nessun elenco1"/>
    <w:next w:val="Nessunelenco"/>
    <w:uiPriority w:val="99"/>
    <w:semiHidden/>
    <w:unhideWhenUsed/>
    <w:rsid w:val="0001047F"/>
  </w:style>
  <w:style w:type="character" w:customStyle="1" w:styleId="CorpodeltestoCarattere">
    <w:name w:val="Corpo del testo Carattere"/>
    <w:qFormat/>
    <w:rsid w:val="0001047F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01047F"/>
    <w:rPr>
      <w:sz w:val="24"/>
      <w:lang w:eastAsia="ar-SA"/>
    </w:rPr>
  </w:style>
  <w:style w:type="character" w:customStyle="1" w:styleId="Titolo1Carattere">
    <w:name w:val="Titolo 1 Carattere"/>
    <w:link w:val="Titolo1"/>
    <w:uiPriority w:val="9"/>
    <w:qFormat/>
    <w:rsid w:val="0001047F"/>
    <w:rPr>
      <w:b/>
      <w:sz w:val="24"/>
      <w:lang w:eastAsia="ar-SA"/>
    </w:rPr>
  </w:style>
  <w:style w:type="character" w:customStyle="1" w:styleId="ListLabel1">
    <w:name w:val="ListLabel 1"/>
    <w:qFormat/>
    <w:rsid w:val="0001047F"/>
    <w:rPr>
      <w:rFonts w:ascii="Calibri" w:hAnsi="Calibri"/>
      <w:color w:val="FF0000"/>
      <w:highlight w:val="yellow"/>
    </w:rPr>
  </w:style>
  <w:style w:type="character" w:customStyle="1" w:styleId="Saltoaindice">
    <w:name w:val="Salto a indice"/>
    <w:qFormat/>
    <w:rsid w:val="0001047F"/>
  </w:style>
  <w:style w:type="character" w:customStyle="1" w:styleId="TestofumettoCarattere">
    <w:name w:val="Testo fumetto Carattere"/>
    <w:link w:val="Testofumetto"/>
    <w:uiPriority w:val="99"/>
    <w:semiHidden/>
    <w:qFormat/>
    <w:rsid w:val="0001047F"/>
    <w:rPr>
      <w:rFonts w:ascii="Tahoma" w:hAnsi="Tahoma" w:cs="Tahoma"/>
      <w:sz w:val="16"/>
      <w:szCs w:val="16"/>
      <w:lang w:eastAsia="ar-SA"/>
    </w:rPr>
  </w:style>
  <w:style w:type="character" w:styleId="Menzionenonrisolta">
    <w:name w:val="Unresolved Mention"/>
    <w:uiPriority w:val="99"/>
    <w:semiHidden/>
    <w:unhideWhenUsed/>
    <w:qFormat/>
    <w:rsid w:val="0001047F"/>
    <w:rPr>
      <w:color w:val="605E5C"/>
      <w:shd w:val="clear" w:color="auto" w:fill="E1DFDD"/>
    </w:rPr>
  </w:style>
  <w:style w:type="character" w:customStyle="1" w:styleId="ListLabel2">
    <w:name w:val="ListLabel 2"/>
    <w:qFormat/>
    <w:rsid w:val="0001047F"/>
    <w:rPr>
      <w:rFonts w:eastAsia="Calibri"/>
    </w:rPr>
  </w:style>
  <w:style w:type="character" w:customStyle="1" w:styleId="ListLabel3">
    <w:name w:val="ListLabel 3"/>
    <w:qFormat/>
    <w:rsid w:val="0001047F"/>
    <w:rPr>
      <w:rFonts w:ascii="Calibri" w:eastAsia="Calibri" w:hAnsi="Calibri" w:cs="Calibri"/>
    </w:rPr>
  </w:style>
  <w:style w:type="character" w:customStyle="1" w:styleId="ListLabel4">
    <w:name w:val="ListLabel 4"/>
    <w:qFormat/>
    <w:rsid w:val="0001047F"/>
    <w:rPr>
      <w:rFonts w:cs="Courier New"/>
    </w:rPr>
  </w:style>
  <w:style w:type="character" w:customStyle="1" w:styleId="ListLabel5">
    <w:name w:val="ListLabel 5"/>
    <w:qFormat/>
    <w:rsid w:val="0001047F"/>
    <w:rPr>
      <w:rFonts w:cs="Courier New"/>
    </w:rPr>
  </w:style>
  <w:style w:type="character" w:customStyle="1" w:styleId="ListLabel6">
    <w:name w:val="ListLabel 6"/>
    <w:qFormat/>
    <w:rsid w:val="0001047F"/>
    <w:rPr>
      <w:rFonts w:cs="Courier New"/>
    </w:rPr>
  </w:style>
  <w:style w:type="character" w:customStyle="1" w:styleId="ListLabel7">
    <w:name w:val="ListLabel 7"/>
    <w:qFormat/>
    <w:rsid w:val="0001047F"/>
  </w:style>
  <w:style w:type="paragraph" w:styleId="Titolo">
    <w:name w:val="Title"/>
    <w:basedOn w:val="Normale"/>
    <w:next w:val="Corpotesto"/>
    <w:link w:val="TitoloCarattere"/>
    <w:qFormat/>
    <w:rsid w:val="0001047F"/>
    <w:pPr>
      <w:keepNext/>
      <w:suppressAutoHyphens w:val="0"/>
      <w:overflowPunct/>
      <w:autoSpaceDE/>
      <w:spacing w:before="240" w:after="120" w:line="259" w:lineRule="auto"/>
      <w:textAlignment w:val="auto"/>
    </w:pPr>
    <w:rPr>
      <w:rFonts w:ascii="Liberation Sans" w:eastAsia="Microsoft YaHei" w:hAnsi="Liberation Sans" w:cs="Lucida Sans"/>
      <w:sz w:val="28"/>
      <w:szCs w:val="28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01047F"/>
    <w:rPr>
      <w:rFonts w:ascii="Liberation Sans" w:eastAsia="Microsoft YaHei" w:hAnsi="Liberation Sans" w:cs="Lucida Sans"/>
      <w:sz w:val="28"/>
      <w:szCs w:val="28"/>
      <w:lang w:eastAsia="en-US"/>
    </w:rPr>
  </w:style>
  <w:style w:type="paragraph" w:styleId="Didascalia">
    <w:name w:val="caption"/>
    <w:basedOn w:val="Normale"/>
    <w:qFormat/>
    <w:rsid w:val="0001047F"/>
    <w:pPr>
      <w:suppressLineNumbers/>
      <w:suppressAutoHyphens w:val="0"/>
      <w:overflowPunct/>
      <w:autoSpaceDE/>
      <w:spacing w:before="120" w:after="120" w:line="259" w:lineRule="auto"/>
      <w:textAlignment w:val="auto"/>
    </w:pPr>
    <w:rPr>
      <w:rFonts w:ascii="Calibri" w:eastAsia="Calibri" w:hAnsi="Calibri" w:cs="Lucida Sans"/>
      <w:i/>
      <w:iCs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01047F"/>
    <w:pPr>
      <w:keepLines/>
      <w:numPr>
        <w:numId w:val="0"/>
      </w:numPr>
      <w:suppressAutoHyphens w:val="0"/>
      <w:overflowPunct/>
      <w:autoSpaceDE/>
      <w:spacing w:before="240" w:line="259" w:lineRule="auto"/>
      <w:jc w:val="left"/>
      <w:textAlignment w:val="auto"/>
    </w:pPr>
    <w:rPr>
      <w:rFonts w:ascii="Calibri Light" w:eastAsia="Calibri Light" w:hAnsi="Calibri Light" w:cs="Calibri Light"/>
      <w:b w:val="0"/>
      <w:color w:val="2F5496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1047F"/>
    <w:pPr>
      <w:suppressAutoHyphens w:val="0"/>
      <w:overflowPunct/>
      <w:autoSpaceDE/>
      <w:spacing w:after="100" w:line="259" w:lineRule="auto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01047F"/>
    <w:rPr>
      <w:rFonts w:ascii="Calibri" w:eastAsia="Calibri" w:hAnsi="Calibri" w:cs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01047F"/>
    <w:pPr>
      <w:suppressAutoHyphens w:val="0"/>
      <w:overflowPunct/>
      <w:autoSpaceDE/>
      <w:spacing w:after="160" w:line="259" w:lineRule="auto"/>
      <w:textAlignment w:val="auto"/>
    </w:pPr>
    <w:rPr>
      <w:rFonts w:eastAsia="Calibri"/>
      <w:sz w:val="24"/>
      <w:szCs w:val="24"/>
      <w:lang w:eastAsia="en-US"/>
    </w:rPr>
  </w:style>
  <w:style w:type="paragraph" w:styleId="Revisione">
    <w:name w:val="Revision"/>
    <w:hidden/>
    <w:uiPriority w:val="99"/>
    <w:semiHidden/>
    <w:rsid w:val="00765D1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6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2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84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81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9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8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4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2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1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6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ostacert.adbpo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bpo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tocollo@postacert.adbpo.it" TargetMode="External"/><Relationship Id="rId1" Type="http://schemas.openxmlformats.org/officeDocument/2006/relationships/hyperlink" Target="mailto:segreteria@adbpo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09CA0-6B01-43C0-B650-8CC721D9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bando_concorso</vt:lpstr>
    </vt:vector>
  </TitlesOfParts>
  <Company>Consorzio Fitosanitario Parma</Company>
  <LinksUpToDate>false</LinksUpToDate>
  <CharactersWithSpaces>6575</CharactersWithSpaces>
  <SharedDoc>false</SharedDoc>
  <HLinks>
    <vt:vector size="54" baseType="variant">
      <vt:variant>
        <vt:i4>5046338</vt:i4>
      </vt:variant>
      <vt:variant>
        <vt:i4>24</vt:i4>
      </vt:variant>
      <vt:variant>
        <vt:i4>0</vt:i4>
      </vt:variant>
      <vt:variant>
        <vt:i4>5</vt:i4>
      </vt:variant>
      <vt:variant>
        <vt:lpwstr>http://www.cimea.it/default.aspx?IDC=109</vt:lpwstr>
      </vt:variant>
      <vt:variant>
        <vt:lpwstr/>
      </vt:variant>
      <vt:variant>
        <vt:i4>4653123</vt:i4>
      </vt:variant>
      <vt:variant>
        <vt:i4>21</vt:i4>
      </vt:variant>
      <vt:variant>
        <vt:i4>0</vt:i4>
      </vt:variant>
      <vt:variant>
        <vt:i4>5</vt:i4>
      </vt:variant>
      <vt:variant>
        <vt:lpwstr>http://www.cimea.it/default.aspx?IDC=113</vt:lpwstr>
      </vt:variant>
      <vt:variant>
        <vt:lpwstr/>
      </vt:variant>
      <vt:variant>
        <vt:i4>6750307</vt:i4>
      </vt:variant>
      <vt:variant>
        <vt:i4>18</vt:i4>
      </vt:variant>
      <vt:variant>
        <vt:i4>0</vt:i4>
      </vt:variant>
      <vt:variant>
        <vt:i4>5</vt:i4>
      </vt:variant>
      <vt:variant>
        <vt:lpwstr>http://www.fitosanitario.pr.it/</vt:lpwstr>
      </vt:variant>
      <vt:variant>
        <vt:lpwstr/>
      </vt:variant>
      <vt:variant>
        <vt:i4>6750307</vt:i4>
      </vt:variant>
      <vt:variant>
        <vt:i4>15</vt:i4>
      </vt:variant>
      <vt:variant>
        <vt:i4>0</vt:i4>
      </vt:variant>
      <vt:variant>
        <vt:i4>5</vt:i4>
      </vt:variant>
      <vt:variant>
        <vt:lpwstr>http://www.fitosanitario.pr.it/</vt:lpwstr>
      </vt:variant>
      <vt:variant>
        <vt:lpwstr/>
      </vt:variant>
      <vt:variant>
        <vt:i4>6750307</vt:i4>
      </vt:variant>
      <vt:variant>
        <vt:i4>12</vt:i4>
      </vt:variant>
      <vt:variant>
        <vt:i4>0</vt:i4>
      </vt:variant>
      <vt:variant>
        <vt:i4>5</vt:i4>
      </vt:variant>
      <vt:variant>
        <vt:lpwstr>http://www.fitosanitario.pr.it/</vt:lpwstr>
      </vt:variant>
      <vt:variant>
        <vt:lpwstr/>
      </vt:variant>
      <vt:variant>
        <vt:i4>5832740</vt:i4>
      </vt:variant>
      <vt:variant>
        <vt:i4>9</vt:i4>
      </vt:variant>
      <vt:variant>
        <vt:i4>0</vt:i4>
      </vt:variant>
      <vt:variant>
        <vt:i4>5</vt:i4>
      </vt:variant>
      <vt:variant>
        <vt:lpwstr>mailto:fitosanparma@postacert.regione.emilia-romagna.it</vt:lpwstr>
      </vt:variant>
      <vt:variant>
        <vt:lpwstr/>
      </vt:variant>
      <vt:variant>
        <vt:i4>4653144</vt:i4>
      </vt:variant>
      <vt:variant>
        <vt:i4>6</vt:i4>
      </vt:variant>
      <vt:variant>
        <vt:i4>0</vt:i4>
      </vt:variant>
      <vt:variant>
        <vt:i4>5</vt:i4>
      </vt:variant>
      <vt:variant>
        <vt:lpwstr>http://hubmiur.pubblica.istruzione.it/web/universita/equipollenze-titoli</vt:lpwstr>
      </vt:variant>
      <vt:variant>
        <vt:lpwstr/>
      </vt:variant>
      <vt:variant>
        <vt:i4>5832740</vt:i4>
      </vt:variant>
      <vt:variant>
        <vt:i4>3</vt:i4>
      </vt:variant>
      <vt:variant>
        <vt:i4>0</vt:i4>
      </vt:variant>
      <vt:variant>
        <vt:i4>5</vt:i4>
      </vt:variant>
      <vt:variant>
        <vt:lpwstr>mailto:fitosanparma@postacert.regione.emilia-romagna.it</vt:lpwstr>
      </vt:variant>
      <vt:variant>
        <vt:lpwstr/>
      </vt:variant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mailto:fitosanparma@regione.emilia-romagna.it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bando_concorso</dc:title>
  <dc:creator>GIANNICO PAOLO</dc:creator>
  <cp:lastModifiedBy>giorgia bocchi</cp:lastModifiedBy>
  <cp:revision>7</cp:revision>
  <cp:lastPrinted>2022-09-12T06:08:00Z</cp:lastPrinted>
  <dcterms:created xsi:type="dcterms:W3CDTF">2022-09-11T07:40:00Z</dcterms:created>
  <dcterms:modified xsi:type="dcterms:W3CDTF">2022-09-13T11:02:00Z</dcterms:modified>
</cp:coreProperties>
</file>