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21822" w14:textId="77777777" w:rsidR="007B7BA0" w:rsidRPr="0097273C" w:rsidRDefault="007B7BA0" w:rsidP="007B7BA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Hlk37065446"/>
      <w:bookmarkStart w:id="1" w:name="_Hlk47603994"/>
      <w:r w:rsidRPr="0097273C">
        <w:rPr>
          <w:rFonts w:ascii="Arial" w:hAnsi="Arial" w:cs="Arial"/>
          <w:sz w:val="22"/>
          <w:szCs w:val="22"/>
        </w:rPr>
        <w:t>MOD. ISTANZA</w:t>
      </w:r>
    </w:p>
    <w:p w14:paraId="580D12B3" w14:textId="77777777" w:rsidR="007B7BA0" w:rsidRPr="0097273C" w:rsidRDefault="007B7BA0" w:rsidP="007B7BA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D64BF9F" w14:textId="77777777" w:rsidR="007B7BA0" w:rsidRPr="0097273C" w:rsidRDefault="007B7BA0" w:rsidP="007B7BA0">
      <w:pPr>
        <w:spacing w:line="360" w:lineRule="auto"/>
        <w:ind w:left="6096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Spett.le Comune di Sedico</w:t>
      </w:r>
    </w:p>
    <w:p w14:paraId="5D18068F" w14:textId="77777777" w:rsidR="007B7BA0" w:rsidRPr="0097273C" w:rsidRDefault="007B7BA0" w:rsidP="007B7BA0">
      <w:pPr>
        <w:spacing w:line="360" w:lineRule="auto"/>
        <w:ind w:left="6096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Piazza della Vittoria n. 21</w:t>
      </w:r>
    </w:p>
    <w:p w14:paraId="7DC086F2" w14:textId="77777777" w:rsidR="007B7BA0" w:rsidRPr="0097273C" w:rsidRDefault="007B7BA0" w:rsidP="007B7BA0">
      <w:pPr>
        <w:spacing w:line="360" w:lineRule="auto"/>
        <w:ind w:left="6096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32036 Sedico (BL)</w:t>
      </w:r>
    </w:p>
    <w:p w14:paraId="08934841" w14:textId="77777777" w:rsidR="007B7BA0" w:rsidRPr="0097273C" w:rsidRDefault="007B7BA0" w:rsidP="007B7BA0">
      <w:pPr>
        <w:spacing w:line="360" w:lineRule="auto"/>
        <w:ind w:left="6096"/>
        <w:rPr>
          <w:rFonts w:ascii="Arial" w:hAnsi="Arial" w:cs="Arial"/>
          <w:sz w:val="22"/>
          <w:szCs w:val="22"/>
        </w:rPr>
      </w:pPr>
    </w:p>
    <w:p w14:paraId="3CA2BD05" w14:textId="0B5C043B" w:rsidR="007B7BA0" w:rsidRPr="0097273C" w:rsidRDefault="007A71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7273C">
        <w:rPr>
          <w:rFonts w:ascii="Arial" w:hAnsi="Arial" w:cs="Arial"/>
          <w:b/>
          <w:sz w:val="22"/>
          <w:szCs w:val="22"/>
        </w:rPr>
        <w:t>SELEZIONE PUBBLICA, PER SOLI ESAMI, PER L'ASSUNZIONE A TEMPO DETERMINATO (1 ANNO</w:t>
      </w:r>
      <w:r w:rsidR="005B0F0A">
        <w:rPr>
          <w:rFonts w:ascii="Arial" w:hAnsi="Arial" w:cs="Arial"/>
          <w:b/>
          <w:sz w:val="22"/>
          <w:szCs w:val="22"/>
        </w:rPr>
        <w:t xml:space="preserve"> PROROGABILE</w:t>
      </w:r>
      <w:r w:rsidRPr="0097273C">
        <w:rPr>
          <w:rFonts w:ascii="Arial" w:hAnsi="Arial" w:cs="Arial"/>
          <w:b/>
          <w:sz w:val="22"/>
          <w:szCs w:val="22"/>
        </w:rPr>
        <w:t>) E PART TIME (18 ORE) DI N. 1 ISTRUTTORE DIRETTIVO TECNICO CATEGORIA GIURIDICA D (POSIZIONE ECONOMICA D1) CCNL COMPARTO FUNZIONI LOCALI DA ASSEGNARE ALL’AREA TECNICA DEL COMUNE DI SEDICO (BL) PER ATTIVITA’ CONNESSE AL PIANO NAZIONALE DI RIPRESA E RESILIENZA (PNRR).</w:t>
      </w:r>
    </w:p>
    <w:p w14:paraId="29A53A93" w14:textId="77777777" w:rsidR="007A71A0" w:rsidRPr="0097273C" w:rsidRDefault="007A71A0" w:rsidP="007B7BA0">
      <w:pPr>
        <w:spacing w:line="360" w:lineRule="auto"/>
        <w:rPr>
          <w:rFonts w:ascii="Arial" w:hAnsi="Arial" w:cs="Arial"/>
          <w:sz w:val="22"/>
          <w:szCs w:val="22"/>
        </w:rPr>
      </w:pPr>
    </w:p>
    <w:p w14:paraId="1D7563B7" w14:textId="0311170F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Il/La sottoscritto/a (cognome e nome) _________________________________________________</w:t>
      </w:r>
    </w:p>
    <w:p w14:paraId="3B7F1F46" w14:textId="0BC11C50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97273C">
        <w:rPr>
          <w:rFonts w:ascii="Arial" w:hAnsi="Arial" w:cs="Arial"/>
          <w:sz w:val="22"/>
          <w:szCs w:val="22"/>
        </w:rPr>
        <w:t>nato</w:t>
      </w:r>
      <w:proofErr w:type="gramEnd"/>
      <w:r w:rsidRPr="0097273C">
        <w:rPr>
          <w:rFonts w:ascii="Arial" w:hAnsi="Arial" w:cs="Arial"/>
          <w:sz w:val="22"/>
          <w:szCs w:val="22"/>
        </w:rPr>
        <w:t xml:space="preserve">/a </w:t>
      </w:r>
      <w:proofErr w:type="spellStart"/>
      <w:r w:rsidRPr="0097273C">
        <w:rPr>
          <w:rFonts w:ascii="Arial" w:hAnsi="Arial" w:cs="Arial"/>
          <w:sz w:val="22"/>
          <w:szCs w:val="22"/>
        </w:rPr>
        <w:t>a</w:t>
      </w:r>
      <w:proofErr w:type="spellEnd"/>
      <w:r w:rsidRPr="0097273C">
        <w:rPr>
          <w:rFonts w:ascii="Arial" w:hAnsi="Arial" w:cs="Arial"/>
          <w:sz w:val="22"/>
          <w:szCs w:val="22"/>
        </w:rPr>
        <w:t xml:space="preserve"> ___________________________________: il __________________________________</w:t>
      </w:r>
    </w:p>
    <w:p w14:paraId="16DF9853" w14:textId="4E2284B1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97273C">
        <w:rPr>
          <w:rFonts w:ascii="Arial" w:hAnsi="Arial" w:cs="Arial"/>
          <w:sz w:val="22"/>
          <w:szCs w:val="22"/>
        </w:rPr>
        <w:t>residente</w:t>
      </w:r>
      <w:proofErr w:type="gramEnd"/>
      <w:r w:rsidRPr="0097273C">
        <w:rPr>
          <w:rFonts w:ascii="Arial" w:hAnsi="Arial" w:cs="Arial"/>
          <w:sz w:val="22"/>
          <w:szCs w:val="22"/>
        </w:rPr>
        <w:t xml:space="preserve"> a _______________________________________________________ </w:t>
      </w:r>
      <w:proofErr w:type="spellStart"/>
      <w:r w:rsidRPr="0097273C">
        <w:rPr>
          <w:rFonts w:ascii="Arial" w:hAnsi="Arial" w:cs="Arial"/>
          <w:sz w:val="22"/>
          <w:szCs w:val="22"/>
        </w:rPr>
        <w:t>Prov</w:t>
      </w:r>
      <w:proofErr w:type="spellEnd"/>
      <w:r w:rsidRPr="0097273C">
        <w:rPr>
          <w:rFonts w:ascii="Arial" w:hAnsi="Arial" w:cs="Arial"/>
          <w:sz w:val="22"/>
          <w:szCs w:val="22"/>
        </w:rPr>
        <w:t>. di _______</w:t>
      </w:r>
    </w:p>
    <w:p w14:paraId="1AE35E1A" w14:textId="104EFA38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Via ____________________________________________________ tel. ____________________</w:t>
      </w:r>
    </w:p>
    <w:p w14:paraId="1F9DDCE5" w14:textId="15FF5D27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Codice Fiscale___________________________ cittadinanza______________________________</w:t>
      </w:r>
    </w:p>
    <w:p w14:paraId="063001AE" w14:textId="45DB4280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97273C">
        <w:rPr>
          <w:rFonts w:ascii="Arial" w:hAnsi="Arial" w:cs="Arial"/>
          <w:sz w:val="22"/>
          <w:szCs w:val="22"/>
        </w:rPr>
        <w:t>e-mail</w:t>
      </w:r>
      <w:proofErr w:type="gramEnd"/>
      <w:r w:rsidRPr="0097273C">
        <w:rPr>
          <w:rFonts w:ascii="Arial" w:hAnsi="Arial" w:cs="Arial"/>
          <w:sz w:val="22"/>
          <w:szCs w:val="22"/>
        </w:rPr>
        <w:t xml:space="preserve"> _________________________________________________________________________</w:t>
      </w:r>
    </w:p>
    <w:p w14:paraId="7ABD246F" w14:textId="0C9EDEF0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PEC __________________________________________________________________________</w:t>
      </w:r>
    </w:p>
    <w:p w14:paraId="452BA751" w14:textId="77777777" w:rsidR="007B7BA0" w:rsidRPr="0097273C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97273C">
        <w:rPr>
          <w:rFonts w:ascii="Arial" w:hAnsi="Arial" w:cs="Arial"/>
          <w:sz w:val="22"/>
          <w:szCs w:val="22"/>
        </w:rPr>
        <w:t>Recapito a cui deve essere inviata ogni comunicazione relativa alla presente procedura (da</w:t>
      </w:r>
    </w:p>
    <w:p w14:paraId="7E62AB12" w14:textId="4E50E5F2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97273C">
        <w:rPr>
          <w:rFonts w:ascii="Arial" w:hAnsi="Arial" w:cs="Arial"/>
          <w:sz w:val="22"/>
          <w:szCs w:val="22"/>
        </w:rPr>
        <w:t>indicare</w:t>
      </w:r>
      <w:proofErr w:type="gramEnd"/>
      <w:r w:rsidRPr="0097273C">
        <w:rPr>
          <w:rFonts w:ascii="Arial" w:hAnsi="Arial" w:cs="Arial"/>
          <w:sz w:val="22"/>
          <w:szCs w:val="22"/>
        </w:rPr>
        <w:t xml:space="preserve"> solo se diverso dalla residenza) _____________________</w:t>
      </w:r>
      <w:r w:rsidRPr="007B7BA0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</w:t>
      </w:r>
    </w:p>
    <w:p w14:paraId="10924850" w14:textId="77777777" w:rsidR="00A44793" w:rsidRDefault="00A44793" w:rsidP="00A4479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A49DC02" w14:textId="77777777" w:rsidR="007B7BA0" w:rsidRPr="00A44793" w:rsidRDefault="007B7BA0" w:rsidP="00A4479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t>CHIEDE</w:t>
      </w:r>
    </w:p>
    <w:p w14:paraId="60EBB03D" w14:textId="641B05BA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A44793">
        <w:rPr>
          <w:rFonts w:ascii="Arial" w:hAnsi="Arial" w:cs="Arial"/>
          <w:b/>
          <w:sz w:val="22"/>
          <w:szCs w:val="22"/>
        </w:rPr>
        <w:t>di</w:t>
      </w:r>
      <w:proofErr w:type="gramEnd"/>
      <w:r w:rsidRPr="00A44793">
        <w:rPr>
          <w:rFonts w:ascii="Arial" w:hAnsi="Arial" w:cs="Arial"/>
          <w:b/>
          <w:sz w:val="22"/>
          <w:szCs w:val="22"/>
        </w:rPr>
        <w:t xml:space="preserve"> essere ammesso/a </w:t>
      </w:r>
      <w:proofErr w:type="spellStart"/>
      <w:r w:rsidRPr="00A44793">
        <w:rPr>
          <w:rFonts w:ascii="Arial" w:hAnsi="Arial" w:cs="Arial"/>
          <w:b/>
          <w:sz w:val="22"/>
          <w:szCs w:val="22"/>
        </w:rPr>
        <w:t>a</w:t>
      </w:r>
      <w:proofErr w:type="spellEnd"/>
      <w:r w:rsidRPr="00A44793">
        <w:rPr>
          <w:rFonts w:ascii="Arial" w:hAnsi="Arial" w:cs="Arial"/>
          <w:b/>
          <w:sz w:val="22"/>
          <w:szCs w:val="22"/>
        </w:rPr>
        <w:t xml:space="preserve"> partecipare </w:t>
      </w:r>
      <w:r w:rsidR="007A71A0">
        <w:rPr>
          <w:rFonts w:ascii="Arial" w:hAnsi="Arial" w:cs="Arial"/>
          <w:b/>
          <w:sz w:val="22"/>
          <w:szCs w:val="22"/>
        </w:rPr>
        <w:t>alla selezione pubblica</w:t>
      </w:r>
      <w:r w:rsidRPr="00A44793">
        <w:rPr>
          <w:rFonts w:ascii="Arial" w:hAnsi="Arial" w:cs="Arial"/>
          <w:b/>
          <w:sz w:val="22"/>
          <w:szCs w:val="22"/>
        </w:rPr>
        <w:t xml:space="preserve"> per soli esami per</w:t>
      </w:r>
      <w:r w:rsidR="00A44793" w:rsidRPr="00A44793">
        <w:rPr>
          <w:rFonts w:ascii="Arial" w:hAnsi="Arial" w:cs="Arial"/>
          <w:b/>
          <w:sz w:val="22"/>
          <w:szCs w:val="22"/>
        </w:rPr>
        <w:t xml:space="preserve"> </w:t>
      </w:r>
      <w:r w:rsidRPr="00A44793">
        <w:rPr>
          <w:rFonts w:ascii="Arial" w:hAnsi="Arial" w:cs="Arial"/>
          <w:b/>
          <w:sz w:val="22"/>
          <w:szCs w:val="22"/>
        </w:rPr>
        <w:t>l’assunzione a tem</w:t>
      </w:r>
      <w:r w:rsidR="007A71A0">
        <w:rPr>
          <w:rFonts w:ascii="Arial" w:hAnsi="Arial" w:cs="Arial"/>
          <w:b/>
          <w:sz w:val="22"/>
          <w:szCs w:val="22"/>
        </w:rPr>
        <w:t xml:space="preserve">po </w:t>
      </w:r>
      <w:r w:rsidR="00A44793" w:rsidRPr="00A44793">
        <w:rPr>
          <w:rFonts w:ascii="Arial" w:hAnsi="Arial" w:cs="Arial"/>
          <w:b/>
          <w:sz w:val="22"/>
          <w:szCs w:val="22"/>
        </w:rPr>
        <w:t>determinato</w:t>
      </w:r>
      <w:r w:rsidR="009D3F5D">
        <w:rPr>
          <w:rFonts w:ascii="Arial" w:hAnsi="Arial" w:cs="Arial"/>
          <w:b/>
          <w:sz w:val="22"/>
          <w:szCs w:val="22"/>
        </w:rPr>
        <w:t xml:space="preserve"> (1 anno</w:t>
      </w:r>
      <w:r w:rsidR="005B0F0A">
        <w:rPr>
          <w:rFonts w:ascii="Arial" w:hAnsi="Arial" w:cs="Arial"/>
          <w:b/>
          <w:sz w:val="22"/>
          <w:szCs w:val="22"/>
        </w:rPr>
        <w:t xml:space="preserve"> prorogabile</w:t>
      </w:r>
      <w:bookmarkStart w:id="2" w:name="_GoBack"/>
      <w:bookmarkEnd w:id="2"/>
      <w:r w:rsidR="009D3F5D">
        <w:rPr>
          <w:rFonts w:ascii="Arial" w:hAnsi="Arial" w:cs="Arial"/>
          <w:b/>
          <w:sz w:val="22"/>
          <w:szCs w:val="22"/>
        </w:rPr>
        <w:t>)</w:t>
      </w:r>
      <w:r w:rsidR="00A44793" w:rsidRPr="00A44793">
        <w:rPr>
          <w:rFonts w:ascii="Arial" w:hAnsi="Arial" w:cs="Arial"/>
          <w:b/>
          <w:sz w:val="22"/>
          <w:szCs w:val="22"/>
        </w:rPr>
        <w:t xml:space="preserve"> e </w:t>
      </w:r>
      <w:r w:rsidR="007A71A0">
        <w:rPr>
          <w:rFonts w:ascii="Arial" w:hAnsi="Arial" w:cs="Arial"/>
          <w:b/>
          <w:sz w:val="22"/>
          <w:szCs w:val="22"/>
        </w:rPr>
        <w:t xml:space="preserve">parziale (18/36 ore) </w:t>
      </w:r>
      <w:r w:rsidR="00A44793" w:rsidRPr="00A44793">
        <w:rPr>
          <w:rFonts w:ascii="Arial" w:hAnsi="Arial" w:cs="Arial"/>
          <w:b/>
          <w:sz w:val="22"/>
          <w:szCs w:val="22"/>
        </w:rPr>
        <w:t>di n. 1 istruttore</w:t>
      </w:r>
      <w:r w:rsidR="007A71A0">
        <w:rPr>
          <w:rFonts w:ascii="Arial" w:hAnsi="Arial" w:cs="Arial"/>
          <w:b/>
          <w:sz w:val="22"/>
          <w:szCs w:val="22"/>
        </w:rPr>
        <w:t xml:space="preserve"> direttivo tecnico categoria D, posizione economica D</w:t>
      </w:r>
      <w:r w:rsidRPr="00A44793">
        <w:rPr>
          <w:rFonts w:ascii="Arial" w:hAnsi="Arial" w:cs="Arial"/>
          <w:b/>
          <w:sz w:val="22"/>
          <w:szCs w:val="22"/>
        </w:rPr>
        <w:t>1 CCNL Comparto Funzioni locali.</w:t>
      </w:r>
    </w:p>
    <w:p w14:paraId="4CD4FE1C" w14:textId="77777777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A tal fine, dichiara sotto la propria responsabilità:</w:t>
      </w:r>
    </w:p>
    <w:p w14:paraId="0BDC595F" w14:textId="222DC04B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t>ATTENZIONE: COMPILARE CON CURA E BARRARE CON UNA X SOLO LE</w:t>
      </w:r>
      <w:r w:rsidR="00A44793" w:rsidRPr="00A44793">
        <w:rPr>
          <w:rFonts w:ascii="Arial" w:hAnsi="Arial" w:cs="Arial"/>
          <w:b/>
          <w:sz w:val="22"/>
          <w:szCs w:val="22"/>
        </w:rPr>
        <w:t xml:space="preserve"> </w:t>
      </w:r>
      <w:r w:rsidRPr="00A44793">
        <w:rPr>
          <w:rFonts w:ascii="Arial" w:hAnsi="Arial" w:cs="Arial"/>
          <w:b/>
          <w:sz w:val="22"/>
          <w:szCs w:val="22"/>
        </w:rPr>
        <w:t>CONDIZIONI/GLI STATI POSSEDUTI.</w:t>
      </w:r>
    </w:p>
    <w:p w14:paraId="57017D08" w14:textId="5AC2FF89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avere preso visione del</w:t>
      </w:r>
      <w:r w:rsidR="007A71A0">
        <w:rPr>
          <w:rFonts w:ascii="Arial" w:hAnsi="Arial" w:cs="Arial"/>
          <w:sz w:val="22"/>
          <w:szCs w:val="22"/>
        </w:rPr>
        <w:t>l’avviso di selezione</w:t>
      </w:r>
      <w:r w:rsidRPr="007B7BA0">
        <w:rPr>
          <w:rFonts w:ascii="Arial" w:hAnsi="Arial" w:cs="Arial"/>
          <w:sz w:val="22"/>
          <w:szCs w:val="22"/>
        </w:rPr>
        <w:t>, di accettarne le condizioni e di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essere in possesso dei requisiti indicati nell’art. 2 del medesimo;</w:t>
      </w:r>
    </w:p>
    <w:p w14:paraId="6F267BE3" w14:textId="77777777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non aver riportato condanne penali e di non aver procedimenti penali in corso;</w:t>
      </w:r>
    </w:p>
    <w:p w14:paraId="326BA774" w14:textId="77777777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A44793">
        <w:rPr>
          <w:rFonts w:ascii="Arial" w:hAnsi="Arial" w:cs="Arial"/>
          <w:b/>
          <w:sz w:val="22"/>
          <w:szCs w:val="22"/>
        </w:rPr>
        <w:t>ovvero</w:t>
      </w:r>
      <w:proofErr w:type="gramEnd"/>
      <w:r w:rsidRPr="00A44793">
        <w:rPr>
          <w:rFonts w:ascii="Arial" w:hAnsi="Arial" w:cs="Arial"/>
          <w:b/>
          <w:sz w:val="22"/>
          <w:szCs w:val="22"/>
        </w:rPr>
        <w:t>:</w:t>
      </w:r>
    </w:p>
    <w:p w14:paraId="1CC970F6" w14:textId="7F3B6025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lastRenderedPageBreak/>
        <w:t>□ di aver subito le seguenti condanne penali: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76FF44E3" w14:textId="77777777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avere i seguenti procedimenti penali in corso:</w:t>
      </w:r>
    </w:p>
    <w:p w14:paraId="3A02A928" w14:textId="0CF9CB01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_______________________________________________________</w:t>
      </w:r>
      <w:r w:rsidR="00A44793">
        <w:rPr>
          <w:rFonts w:ascii="Arial" w:hAnsi="Arial" w:cs="Arial"/>
          <w:sz w:val="22"/>
          <w:szCs w:val="22"/>
        </w:rPr>
        <w:t>_______________________</w:t>
      </w:r>
    </w:p>
    <w:p w14:paraId="26BC94F8" w14:textId="0CD4000B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non essere stato destituito o dispensato dall'impiego presso una Pubblica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Amministrazione e di non essere stato dichiarato decaduto da altro impiego statale ai sensi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 xml:space="preserve">art. 127, primo comma, </w:t>
      </w:r>
      <w:proofErr w:type="spellStart"/>
      <w:r w:rsidRPr="007B7BA0">
        <w:rPr>
          <w:rFonts w:ascii="Arial" w:hAnsi="Arial" w:cs="Arial"/>
          <w:sz w:val="22"/>
          <w:szCs w:val="22"/>
        </w:rPr>
        <w:t>lett</w:t>
      </w:r>
      <w:proofErr w:type="spellEnd"/>
      <w:r w:rsidRPr="007B7BA0">
        <w:rPr>
          <w:rFonts w:ascii="Arial" w:hAnsi="Arial" w:cs="Arial"/>
          <w:sz w:val="22"/>
          <w:szCs w:val="22"/>
        </w:rPr>
        <w:t>. D), D.P.R. n. 3/57;</w:t>
      </w:r>
    </w:p>
    <w:p w14:paraId="760865AD" w14:textId="2735F48D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(solo per i maschi nati prima del 31/12/1985) di avere la seguente posizione nei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 xml:space="preserve">confronti degli obblighi </w:t>
      </w:r>
      <w:proofErr w:type="gramStart"/>
      <w:r w:rsidRPr="007B7BA0">
        <w:rPr>
          <w:rFonts w:ascii="Arial" w:hAnsi="Arial" w:cs="Arial"/>
          <w:sz w:val="22"/>
          <w:szCs w:val="22"/>
        </w:rPr>
        <w:t>militari:_</w:t>
      </w:r>
      <w:proofErr w:type="gramEnd"/>
      <w:r w:rsidRPr="007B7BA0">
        <w:rPr>
          <w:rFonts w:ascii="Arial" w:hAnsi="Arial" w:cs="Arial"/>
          <w:sz w:val="22"/>
          <w:szCs w:val="22"/>
        </w:rPr>
        <w:t>_______________________________________________________;</w:t>
      </w:r>
    </w:p>
    <w:p w14:paraId="79F9457F" w14:textId="28DA00A3" w:rsid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essere in possesso del seguente titolo di studio che dà titolo all’ammissione alla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selezione:</w:t>
      </w:r>
    </w:p>
    <w:p w14:paraId="7F8385B1" w14:textId="2D1D2C65" w:rsidR="007B7BA0" w:rsidRPr="007B7BA0" w:rsidRDefault="007B7BA0" w:rsidP="002F6C2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Diploma di laurea vecchio ordinamento</w:t>
      </w:r>
      <w:r w:rsidR="002F6C22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in _____________________________________________</w:t>
      </w:r>
      <w:r w:rsidR="002F6C22">
        <w:rPr>
          <w:rFonts w:ascii="Arial" w:hAnsi="Arial" w:cs="Arial"/>
          <w:sz w:val="22"/>
          <w:szCs w:val="22"/>
        </w:rPr>
        <w:t>______________________________</w:t>
      </w:r>
    </w:p>
    <w:p w14:paraId="459866DB" w14:textId="37BFA7FF" w:rsidR="007B7BA0" w:rsidRDefault="007B7BA0" w:rsidP="002F6C2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gramStart"/>
      <w:r w:rsidRPr="007B7BA0">
        <w:rPr>
          <w:rFonts w:ascii="Arial" w:hAnsi="Arial" w:cs="Arial"/>
          <w:sz w:val="22"/>
          <w:szCs w:val="22"/>
        </w:rPr>
        <w:t>conseguito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in data ______________ presso____________________________________ con</w:t>
      </w:r>
      <w:r w:rsidR="002F6C22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la votazione di ________________________________;</w:t>
      </w:r>
    </w:p>
    <w:p w14:paraId="66D67185" w14:textId="5B91CBE3" w:rsidR="007A71A0" w:rsidRPr="007B7BA0" w:rsidRDefault="00362F52" w:rsidP="002F6C2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□ </w:t>
      </w:r>
      <w:r w:rsidR="007A71A0" w:rsidRPr="007A71A0">
        <w:rPr>
          <w:rFonts w:ascii="Arial" w:hAnsi="Arial" w:cs="Arial"/>
          <w:sz w:val="22"/>
          <w:szCs w:val="22"/>
        </w:rPr>
        <w:t>Laurea triennale in</w:t>
      </w:r>
      <w:r w:rsidR="007A71A0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___________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B7BA0">
        <w:rPr>
          <w:rFonts w:ascii="Arial" w:hAnsi="Arial" w:cs="Arial"/>
          <w:sz w:val="22"/>
          <w:szCs w:val="22"/>
        </w:rPr>
        <w:t>in</w:t>
      </w:r>
      <w:proofErr w:type="spellEnd"/>
      <w:r w:rsidRPr="007B7BA0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</w:t>
      </w:r>
      <w:r w:rsidRPr="007B7BA0">
        <w:rPr>
          <w:rFonts w:ascii="Arial" w:hAnsi="Arial" w:cs="Arial"/>
          <w:sz w:val="22"/>
          <w:szCs w:val="22"/>
        </w:rPr>
        <w:t>___________________________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conseguita in data_____________ presso ___________________________________con</w:t>
      </w:r>
      <w:r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la votazione di _</w:t>
      </w:r>
      <w:r>
        <w:rPr>
          <w:rFonts w:ascii="Arial" w:hAnsi="Arial" w:cs="Arial"/>
          <w:sz w:val="22"/>
          <w:szCs w:val="22"/>
        </w:rPr>
        <w:t>_______________________________;</w:t>
      </w:r>
    </w:p>
    <w:p w14:paraId="34322CF1" w14:textId="613A7791" w:rsidR="007B7BA0" w:rsidRPr="007B7BA0" w:rsidRDefault="007B7BA0" w:rsidP="002F6C2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Laurea specialistica - Classe D.M. 509/99 ___________</w:t>
      </w:r>
      <w:r w:rsidR="002F6C22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in_</w:t>
      </w:r>
      <w:r w:rsidR="002F6C22">
        <w:rPr>
          <w:rFonts w:ascii="Arial" w:hAnsi="Arial" w:cs="Arial"/>
          <w:sz w:val="22"/>
          <w:szCs w:val="22"/>
        </w:rPr>
        <w:t>___</w:t>
      </w:r>
      <w:r w:rsidRPr="007B7BA0">
        <w:rPr>
          <w:rFonts w:ascii="Arial" w:hAnsi="Arial" w:cs="Arial"/>
          <w:sz w:val="22"/>
          <w:szCs w:val="22"/>
        </w:rPr>
        <w:t>___________________________</w:t>
      </w:r>
      <w:r w:rsidR="002F6C22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conseguita in data_____________ presso ___________________________________con</w:t>
      </w:r>
      <w:r w:rsidR="002F6C22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la votazione di _</w:t>
      </w:r>
      <w:r w:rsidR="002F6C22">
        <w:rPr>
          <w:rFonts w:ascii="Arial" w:hAnsi="Arial" w:cs="Arial"/>
          <w:sz w:val="22"/>
          <w:szCs w:val="22"/>
        </w:rPr>
        <w:t>_______________________________;</w:t>
      </w:r>
    </w:p>
    <w:p w14:paraId="12BB3DC1" w14:textId="39452E9F" w:rsidR="007B7BA0" w:rsidRPr="007B7BA0" w:rsidRDefault="007B7BA0" w:rsidP="002F6C2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Laurea magistrale - Classe D.M. 270/04 _________</w:t>
      </w:r>
      <w:r w:rsidR="002F6C22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in ___________</w:t>
      </w:r>
      <w:r w:rsidR="002F6C22">
        <w:rPr>
          <w:rFonts w:ascii="Arial" w:hAnsi="Arial" w:cs="Arial"/>
          <w:sz w:val="22"/>
          <w:szCs w:val="22"/>
        </w:rPr>
        <w:t>_______________________</w:t>
      </w:r>
      <w:r w:rsidR="00C866CB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conseguita in data ______________ presso____________________</w:t>
      </w:r>
      <w:r w:rsidR="002F6C22">
        <w:rPr>
          <w:rFonts w:ascii="Arial" w:hAnsi="Arial" w:cs="Arial"/>
          <w:sz w:val="22"/>
          <w:szCs w:val="22"/>
        </w:rPr>
        <w:t xml:space="preserve">________ </w:t>
      </w:r>
      <w:r w:rsidRPr="007B7BA0">
        <w:rPr>
          <w:rFonts w:ascii="Arial" w:hAnsi="Arial" w:cs="Arial"/>
          <w:sz w:val="22"/>
          <w:szCs w:val="22"/>
        </w:rPr>
        <w:t>con la votazione di ________________________________</w:t>
      </w:r>
      <w:r w:rsidR="002F6C22">
        <w:rPr>
          <w:rFonts w:ascii="Arial" w:hAnsi="Arial" w:cs="Arial"/>
          <w:sz w:val="22"/>
          <w:szCs w:val="22"/>
        </w:rPr>
        <w:t>;</w:t>
      </w:r>
    </w:p>
    <w:p w14:paraId="5855F32A" w14:textId="24503A0D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(</w:t>
      </w:r>
      <w:proofErr w:type="gramStart"/>
      <w:r w:rsidRPr="00A44793">
        <w:rPr>
          <w:rFonts w:ascii="Arial" w:hAnsi="Arial" w:cs="Arial"/>
          <w:b/>
          <w:sz w:val="22"/>
          <w:szCs w:val="22"/>
        </w:rPr>
        <w:t>qualora</w:t>
      </w:r>
      <w:proofErr w:type="gramEnd"/>
      <w:r w:rsidRPr="00A44793">
        <w:rPr>
          <w:rFonts w:ascii="Arial" w:hAnsi="Arial" w:cs="Arial"/>
          <w:b/>
          <w:sz w:val="22"/>
          <w:szCs w:val="22"/>
        </w:rPr>
        <w:t xml:space="preserve"> il titolo sia stato conseguito all’estero specificare l’equipollenza a</w:t>
      </w:r>
      <w:r w:rsidR="00A44793" w:rsidRPr="00A44793">
        <w:rPr>
          <w:rFonts w:ascii="Arial" w:hAnsi="Arial" w:cs="Arial"/>
          <w:b/>
          <w:sz w:val="22"/>
          <w:szCs w:val="22"/>
        </w:rPr>
        <w:t xml:space="preserve"> </w:t>
      </w:r>
      <w:r w:rsidRPr="00A44793">
        <w:rPr>
          <w:rFonts w:ascii="Arial" w:hAnsi="Arial" w:cs="Arial"/>
          <w:b/>
          <w:sz w:val="22"/>
          <w:szCs w:val="22"/>
        </w:rPr>
        <w:t>quello italiano, indicando gli estremi del provvedimento di riconoscimento</w:t>
      </w:r>
      <w:r w:rsidR="00A44793" w:rsidRPr="00A44793">
        <w:rPr>
          <w:rFonts w:ascii="Arial" w:hAnsi="Arial" w:cs="Arial"/>
          <w:b/>
          <w:sz w:val="22"/>
          <w:szCs w:val="22"/>
        </w:rPr>
        <w:t xml:space="preserve"> </w:t>
      </w:r>
      <w:r w:rsidRPr="00A44793">
        <w:rPr>
          <w:rFonts w:ascii="Arial" w:hAnsi="Arial" w:cs="Arial"/>
          <w:b/>
          <w:sz w:val="22"/>
          <w:szCs w:val="22"/>
        </w:rPr>
        <w:t>dell’equipollenza:</w:t>
      </w:r>
      <w:r w:rsidR="00A44793">
        <w:rPr>
          <w:rFonts w:ascii="Arial" w:hAnsi="Arial" w:cs="Arial"/>
          <w:sz w:val="22"/>
          <w:szCs w:val="22"/>
        </w:rPr>
        <w:t xml:space="preserve"> ____________________</w:t>
      </w:r>
      <w:r w:rsidRPr="007B7BA0">
        <w:rPr>
          <w:rFonts w:ascii="Arial" w:hAnsi="Arial" w:cs="Arial"/>
          <w:sz w:val="22"/>
          <w:szCs w:val="22"/>
        </w:rPr>
        <w:t>__________________________</w:t>
      </w:r>
      <w:r w:rsidR="00A44793">
        <w:rPr>
          <w:rFonts w:ascii="Arial" w:hAnsi="Arial" w:cs="Arial"/>
          <w:sz w:val="22"/>
          <w:szCs w:val="22"/>
        </w:rPr>
        <w:t>_______________________________</w:t>
      </w:r>
      <w:r w:rsidRPr="007B7BA0">
        <w:rPr>
          <w:rFonts w:ascii="Arial" w:hAnsi="Arial" w:cs="Arial"/>
          <w:sz w:val="22"/>
          <w:szCs w:val="22"/>
        </w:rPr>
        <w:t>)</w:t>
      </w:r>
      <w:r w:rsidR="00A44793">
        <w:rPr>
          <w:rFonts w:ascii="Arial" w:hAnsi="Arial" w:cs="Arial"/>
          <w:sz w:val="22"/>
          <w:szCs w:val="22"/>
        </w:rPr>
        <w:t>;</w:t>
      </w:r>
      <w:r w:rsidRPr="007B7BA0">
        <w:rPr>
          <w:rFonts w:ascii="Arial" w:hAnsi="Arial" w:cs="Arial"/>
          <w:sz w:val="22"/>
          <w:szCs w:val="22"/>
        </w:rPr>
        <w:t>□ di essere fisicamente idoneo allo svolgimento delle man</w:t>
      </w:r>
      <w:r w:rsidR="00A44793">
        <w:rPr>
          <w:rFonts w:ascii="Arial" w:hAnsi="Arial" w:cs="Arial"/>
          <w:sz w:val="22"/>
          <w:szCs w:val="22"/>
        </w:rPr>
        <w:t xml:space="preserve">sioni relative al posto messo a </w:t>
      </w:r>
      <w:r w:rsidRPr="007B7BA0">
        <w:rPr>
          <w:rFonts w:ascii="Arial" w:hAnsi="Arial" w:cs="Arial"/>
          <w:sz w:val="22"/>
          <w:szCs w:val="22"/>
        </w:rPr>
        <w:t>concorso ed esente da difetti ed imperfezioni che possono influire sul rendimento in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servizio;</w:t>
      </w:r>
    </w:p>
    <w:p w14:paraId="745E76BC" w14:textId="1EC7059A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essere in possesso della patente di guida di tipo B</w:t>
      </w:r>
      <w:r w:rsidR="002F6C22">
        <w:rPr>
          <w:rFonts w:ascii="Arial" w:hAnsi="Arial" w:cs="Arial"/>
          <w:sz w:val="22"/>
          <w:szCs w:val="22"/>
        </w:rPr>
        <w:t>, in corso di validità</w:t>
      </w:r>
      <w:r w:rsidRPr="007B7BA0">
        <w:rPr>
          <w:rFonts w:ascii="Arial" w:hAnsi="Arial" w:cs="Arial"/>
          <w:sz w:val="22"/>
          <w:szCs w:val="22"/>
        </w:rPr>
        <w:t>;</w:t>
      </w:r>
    </w:p>
    <w:p w14:paraId="66FDFA63" w14:textId="77777777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godere dei diritti civili e politici;</w:t>
      </w:r>
    </w:p>
    <w:p w14:paraId="79685CE1" w14:textId="22721E1A" w:rsidR="00A44793" w:rsidRPr="007B7BA0" w:rsidRDefault="007B7BA0" w:rsidP="00A44793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accettare le regole previste da</w:t>
      </w:r>
      <w:r w:rsidR="00A44793">
        <w:rPr>
          <w:rFonts w:ascii="Arial" w:hAnsi="Arial" w:cs="Arial"/>
          <w:sz w:val="22"/>
          <w:szCs w:val="22"/>
        </w:rPr>
        <w:t>l bando di concorso in oggetto;</w:t>
      </w:r>
    </w:p>
    <w:p w14:paraId="4CB2FDF2" w14:textId="7AAF5A43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□ di autorizzare il comune di Sedico al trattamento dei propri dati personali, ai sensi del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 xml:space="preserve">Reg. UE 679/2016 e del D.lgs. 196/2003 e ss.mm.ii. </w:t>
      </w:r>
      <w:proofErr w:type="gramStart"/>
      <w:r w:rsidRPr="007B7BA0">
        <w:rPr>
          <w:rFonts w:ascii="Arial" w:hAnsi="Arial" w:cs="Arial"/>
          <w:sz w:val="22"/>
          <w:szCs w:val="22"/>
        </w:rPr>
        <w:t>finalizzato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agli adempimenti per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l’espletamento della procedura concorsuale.</w:t>
      </w:r>
    </w:p>
    <w:p w14:paraId="09C4F90B" w14:textId="4BF0FFB1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6492E373" w14:textId="4978CAEF" w:rsidR="007B7BA0" w:rsidRPr="00A44793" w:rsidRDefault="00A44793" w:rsidP="00A4479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lastRenderedPageBreak/>
        <w:t>DICHIARAZIONI EVENTUALI</w:t>
      </w:r>
    </w:p>
    <w:p w14:paraId="738C84CF" w14:textId="0004D16D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 </w:t>
      </w:r>
      <w:proofErr w:type="gramStart"/>
      <w:r w:rsidRPr="007B7BA0">
        <w:rPr>
          <w:rFonts w:ascii="Arial" w:hAnsi="Arial" w:cs="Arial"/>
          <w:sz w:val="22"/>
          <w:szCs w:val="22"/>
        </w:rPr>
        <w:t>di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essere in possesso dei seguenti titoli che danno diritto di precedenza o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preferenza (D.P.R. n. 487/94)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="00A44793" w:rsidRPr="00A44793">
        <w:rPr>
          <w:rFonts w:ascii="Arial" w:hAnsi="Arial" w:cs="Arial"/>
          <w:b/>
          <w:sz w:val="22"/>
          <w:szCs w:val="22"/>
        </w:rPr>
        <w:t xml:space="preserve">(1): </w:t>
      </w:r>
      <w:r w:rsidRPr="007B7BA0">
        <w:rPr>
          <w:rFonts w:ascii="Arial" w:hAnsi="Arial" w:cs="Arial"/>
          <w:sz w:val="22"/>
          <w:szCs w:val="22"/>
        </w:rPr>
        <w:t>_____________________________________</w:t>
      </w:r>
      <w:r w:rsidR="00A44793">
        <w:rPr>
          <w:rFonts w:ascii="Arial" w:hAnsi="Arial" w:cs="Arial"/>
          <w:sz w:val="22"/>
          <w:szCs w:val="22"/>
        </w:rPr>
        <w:t>_______________________________</w:t>
      </w:r>
    </w:p>
    <w:p w14:paraId="70CFFDAB" w14:textId="77777777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 </w:t>
      </w:r>
      <w:proofErr w:type="gramStart"/>
      <w:r w:rsidRPr="007B7BA0">
        <w:rPr>
          <w:rFonts w:ascii="Arial" w:hAnsi="Arial" w:cs="Arial"/>
          <w:sz w:val="22"/>
          <w:szCs w:val="22"/>
        </w:rPr>
        <w:t>di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essere nella condizione di portatore di handicap </w:t>
      </w:r>
      <w:r w:rsidRPr="00A44793">
        <w:rPr>
          <w:rFonts w:ascii="Arial" w:hAnsi="Arial" w:cs="Arial"/>
          <w:b/>
          <w:sz w:val="22"/>
          <w:szCs w:val="22"/>
        </w:rPr>
        <w:t>(2);</w:t>
      </w:r>
    </w:p>
    <w:p w14:paraId="18C6FD97" w14:textId="1DCF5A2A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 </w:t>
      </w:r>
      <w:proofErr w:type="gramStart"/>
      <w:r w:rsidRPr="007B7BA0">
        <w:rPr>
          <w:rFonts w:ascii="Arial" w:hAnsi="Arial" w:cs="Arial"/>
          <w:sz w:val="22"/>
          <w:szCs w:val="22"/>
        </w:rPr>
        <w:t>ai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fini della preselezione di cui all’art. 9, di essere affetto da invalidità uguale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o superiore all'80%;</w:t>
      </w:r>
    </w:p>
    <w:p w14:paraId="57F09A95" w14:textId="504F090E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 </w:t>
      </w:r>
      <w:proofErr w:type="gramStart"/>
      <w:r w:rsidRPr="007B7BA0">
        <w:rPr>
          <w:rFonts w:ascii="Arial" w:hAnsi="Arial" w:cs="Arial"/>
          <w:sz w:val="22"/>
          <w:szCs w:val="22"/>
        </w:rPr>
        <w:t>ai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fini dell’espletamento della prova scritta, di essere soggetto con DSA e di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richiedere, pertanto, le seguenti misure (barrare la/le opzioni di interesse)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="00A44793" w:rsidRPr="00A44793">
        <w:rPr>
          <w:rFonts w:ascii="Arial" w:hAnsi="Arial" w:cs="Arial"/>
          <w:b/>
          <w:i/>
          <w:sz w:val="22"/>
          <w:szCs w:val="22"/>
        </w:rPr>
        <w:t>(3)</w:t>
      </w:r>
      <w:r w:rsidRPr="007B7BA0">
        <w:rPr>
          <w:rFonts w:ascii="Arial" w:hAnsi="Arial" w:cs="Arial"/>
          <w:sz w:val="22"/>
          <w:szCs w:val="22"/>
        </w:rPr>
        <w:t>:</w:t>
      </w:r>
    </w:p>
    <w:p w14:paraId="44671D1F" w14:textId="77777777" w:rsidR="007B7BA0" w:rsidRPr="007B7BA0" w:rsidRDefault="007B7BA0" w:rsidP="00A4479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 </w:t>
      </w:r>
      <w:proofErr w:type="gramStart"/>
      <w:r w:rsidRPr="007B7BA0">
        <w:rPr>
          <w:rFonts w:ascii="Arial" w:hAnsi="Arial" w:cs="Arial"/>
          <w:sz w:val="22"/>
          <w:szCs w:val="22"/>
        </w:rPr>
        <w:t>sostituire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la prova scritta con un colloquio orale;</w:t>
      </w:r>
    </w:p>
    <w:p w14:paraId="00FB06C0" w14:textId="302FB160" w:rsidR="007B7BA0" w:rsidRPr="007B7BA0" w:rsidRDefault="007B7BA0" w:rsidP="00A4479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 </w:t>
      </w:r>
      <w:proofErr w:type="gramStart"/>
      <w:r w:rsidRPr="007B7BA0">
        <w:rPr>
          <w:rFonts w:ascii="Arial" w:hAnsi="Arial" w:cs="Arial"/>
          <w:sz w:val="22"/>
          <w:szCs w:val="22"/>
        </w:rPr>
        <w:t>utilizzare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strumenti compensativi per le difficoltà di lettura, di scrittura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e di calcolo;</w:t>
      </w:r>
    </w:p>
    <w:p w14:paraId="35823826" w14:textId="1764D68E" w:rsidR="007B7BA0" w:rsidRPr="007B7BA0" w:rsidRDefault="007B7BA0" w:rsidP="00A4479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 xml:space="preserve"> </w:t>
      </w:r>
      <w:proofErr w:type="gramStart"/>
      <w:r w:rsidRPr="007B7BA0">
        <w:rPr>
          <w:rFonts w:ascii="Arial" w:hAnsi="Arial" w:cs="Arial"/>
          <w:sz w:val="22"/>
          <w:szCs w:val="22"/>
        </w:rPr>
        <w:t>usufruire</w:t>
      </w:r>
      <w:proofErr w:type="gramEnd"/>
      <w:r w:rsidRPr="007B7BA0">
        <w:rPr>
          <w:rFonts w:ascii="Arial" w:hAnsi="Arial" w:cs="Arial"/>
          <w:sz w:val="22"/>
          <w:szCs w:val="22"/>
        </w:rPr>
        <w:t xml:space="preserve"> di un prolungamento dei tempi stabiliti per lo svolgimento</w:t>
      </w:r>
      <w:r w:rsidR="00A44793">
        <w:rPr>
          <w:rFonts w:ascii="Arial" w:hAnsi="Arial" w:cs="Arial"/>
          <w:sz w:val="22"/>
          <w:szCs w:val="22"/>
        </w:rPr>
        <w:t xml:space="preserve"> </w:t>
      </w:r>
      <w:r w:rsidRPr="007B7BA0">
        <w:rPr>
          <w:rFonts w:ascii="Arial" w:hAnsi="Arial" w:cs="Arial"/>
          <w:sz w:val="22"/>
          <w:szCs w:val="22"/>
        </w:rPr>
        <w:t>della prova scritta.</w:t>
      </w:r>
    </w:p>
    <w:p w14:paraId="5FB0CA9E" w14:textId="7C68E5C2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_______________________</w:t>
      </w:r>
      <w:r w:rsidR="00A44793">
        <w:rPr>
          <w:rFonts w:ascii="Arial" w:hAnsi="Arial" w:cs="Arial"/>
          <w:sz w:val="22"/>
          <w:szCs w:val="22"/>
        </w:rPr>
        <w:t>______________________________</w:t>
      </w:r>
      <w:r w:rsidRPr="007B7BA0">
        <w:rPr>
          <w:rFonts w:ascii="Arial" w:hAnsi="Arial" w:cs="Arial"/>
          <w:sz w:val="22"/>
          <w:szCs w:val="22"/>
        </w:rPr>
        <w:t>_________________________</w:t>
      </w:r>
    </w:p>
    <w:p w14:paraId="6E88559B" w14:textId="77777777" w:rsidR="00A44793" w:rsidRDefault="00A44793" w:rsidP="007B7BA0">
      <w:pPr>
        <w:spacing w:line="360" w:lineRule="auto"/>
        <w:rPr>
          <w:rFonts w:ascii="Arial" w:hAnsi="Arial" w:cs="Arial"/>
          <w:sz w:val="22"/>
          <w:szCs w:val="22"/>
        </w:rPr>
      </w:pPr>
    </w:p>
    <w:p w14:paraId="1C59EDD0" w14:textId="77777777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t>Allegati:</w:t>
      </w:r>
    </w:p>
    <w:p w14:paraId="4104F2F2" w14:textId="77777777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t> Fotocopia del documento d’identità</w:t>
      </w:r>
    </w:p>
    <w:p w14:paraId="75E8F219" w14:textId="77777777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t xml:space="preserve"> Ricevuta pagamento tassa di concorso mediante </w:t>
      </w:r>
      <w:proofErr w:type="spellStart"/>
      <w:r w:rsidRPr="00A44793">
        <w:rPr>
          <w:rFonts w:ascii="Arial" w:hAnsi="Arial" w:cs="Arial"/>
          <w:b/>
          <w:sz w:val="22"/>
          <w:szCs w:val="22"/>
        </w:rPr>
        <w:t>PagoPa</w:t>
      </w:r>
      <w:proofErr w:type="spellEnd"/>
    </w:p>
    <w:p w14:paraId="049C8E2A" w14:textId="77777777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t> Curriculum vitae sottoscritto</w:t>
      </w:r>
    </w:p>
    <w:p w14:paraId="05069616" w14:textId="77777777" w:rsidR="007B7BA0" w:rsidRPr="00A44793" w:rsidRDefault="007B7BA0" w:rsidP="007B7BA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44793">
        <w:rPr>
          <w:rFonts w:ascii="Arial" w:hAnsi="Arial" w:cs="Arial"/>
          <w:b/>
          <w:sz w:val="22"/>
          <w:szCs w:val="22"/>
        </w:rPr>
        <w:t> Altro_______________________________________</w:t>
      </w:r>
    </w:p>
    <w:p w14:paraId="5F432CC0" w14:textId="77777777" w:rsidR="00A44793" w:rsidRDefault="00A44793" w:rsidP="007B7BA0">
      <w:pPr>
        <w:spacing w:line="360" w:lineRule="auto"/>
        <w:rPr>
          <w:rFonts w:ascii="Arial" w:hAnsi="Arial" w:cs="Arial"/>
          <w:sz w:val="22"/>
          <w:szCs w:val="22"/>
        </w:rPr>
      </w:pPr>
    </w:p>
    <w:p w14:paraId="68B87FA4" w14:textId="77777777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Data _________________</w:t>
      </w:r>
    </w:p>
    <w:p w14:paraId="2F18A388" w14:textId="77777777" w:rsidR="00A44793" w:rsidRDefault="00A44793" w:rsidP="007B7BA0">
      <w:pPr>
        <w:spacing w:line="360" w:lineRule="auto"/>
        <w:rPr>
          <w:rFonts w:ascii="Arial" w:hAnsi="Arial" w:cs="Arial"/>
          <w:sz w:val="22"/>
          <w:szCs w:val="22"/>
        </w:rPr>
      </w:pPr>
    </w:p>
    <w:p w14:paraId="5F4673D1" w14:textId="77777777" w:rsidR="00A44793" w:rsidRDefault="00A44793" w:rsidP="007B7BA0">
      <w:pPr>
        <w:spacing w:line="360" w:lineRule="auto"/>
        <w:rPr>
          <w:rFonts w:ascii="Arial" w:hAnsi="Arial" w:cs="Arial"/>
          <w:sz w:val="22"/>
          <w:szCs w:val="22"/>
        </w:rPr>
      </w:pPr>
    </w:p>
    <w:p w14:paraId="09059285" w14:textId="77777777" w:rsidR="007B7BA0" w:rsidRPr="007B7BA0" w:rsidRDefault="007B7BA0" w:rsidP="00A44793">
      <w:pPr>
        <w:spacing w:line="360" w:lineRule="auto"/>
        <w:ind w:left="5529"/>
        <w:jc w:val="center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Firma</w:t>
      </w:r>
    </w:p>
    <w:p w14:paraId="35D2A6EC" w14:textId="4453C45C" w:rsidR="007B7BA0" w:rsidRPr="007B7BA0" w:rsidRDefault="007B7BA0" w:rsidP="00A44793">
      <w:pPr>
        <w:spacing w:line="360" w:lineRule="auto"/>
        <w:ind w:left="5529"/>
        <w:jc w:val="center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__</w:t>
      </w:r>
      <w:r w:rsidR="00A44793">
        <w:rPr>
          <w:rFonts w:ascii="Arial" w:hAnsi="Arial" w:cs="Arial"/>
          <w:sz w:val="22"/>
          <w:szCs w:val="22"/>
        </w:rPr>
        <w:t>_______________________________</w:t>
      </w:r>
    </w:p>
    <w:p w14:paraId="6D5A84D2" w14:textId="71F51199" w:rsidR="007B7BA0" w:rsidRPr="007B7BA0" w:rsidRDefault="007B7BA0" w:rsidP="007B7BA0">
      <w:pPr>
        <w:spacing w:line="360" w:lineRule="auto"/>
        <w:rPr>
          <w:rFonts w:ascii="Arial" w:hAnsi="Arial" w:cs="Arial"/>
          <w:sz w:val="22"/>
          <w:szCs w:val="22"/>
        </w:rPr>
      </w:pPr>
      <w:r w:rsidRPr="007B7BA0">
        <w:rPr>
          <w:rFonts w:ascii="Arial" w:hAnsi="Arial" w:cs="Arial"/>
          <w:sz w:val="22"/>
          <w:szCs w:val="22"/>
        </w:rPr>
        <w:t>______________________________________________</w:t>
      </w:r>
      <w:r w:rsidR="00A44793">
        <w:rPr>
          <w:rFonts w:ascii="Arial" w:hAnsi="Arial" w:cs="Arial"/>
          <w:sz w:val="22"/>
          <w:szCs w:val="22"/>
        </w:rPr>
        <w:t>_______________________</w:t>
      </w:r>
      <w:r w:rsidRPr="007B7BA0">
        <w:rPr>
          <w:rFonts w:ascii="Arial" w:hAnsi="Arial" w:cs="Arial"/>
          <w:sz w:val="22"/>
          <w:szCs w:val="22"/>
        </w:rPr>
        <w:t>_________</w:t>
      </w:r>
    </w:p>
    <w:p w14:paraId="3F71D163" w14:textId="602FBBDB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b/>
          <w:i/>
          <w:sz w:val="22"/>
          <w:szCs w:val="22"/>
        </w:rPr>
        <w:t>(1)</w:t>
      </w:r>
      <w:r w:rsidRPr="00A44793">
        <w:rPr>
          <w:rFonts w:ascii="Arial" w:hAnsi="Arial" w:cs="Arial"/>
          <w:i/>
          <w:sz w:val="22"/>
          <w:szCs w:val="22"/>
        </w:rPr>
        <w:t xml:space="preserve"> Le categorie di cittadini che nei pubblici concorsi hanno preferenza a parità di merito e a</w:t>
      </w:r>
      <w:r w:rsidR="00A44793">
        <w:rPr>
          <w:rFonts w:ascii="Arial" w:hAnsi="Arial" w:cs="Arial"/>
          <w:i/>
          <w:sz w:val="22"/>
          <w:szCs w:val="22"/>
        </w:rPr>
        <w:t xml:space="preserve"> </w:t>
      </w:r>
      <w:r w:rsidRPr="00A44793">
        <w:rPr>
          <w:rFonts w:ascii="Arial" w:hAnsi="Arial" w:cs="Arial"/>
          <w:i/>
          <w:sz w:val="22"/>
          <w:szCs w:val="22"/>
        </w:rPr>
        <w:t>parità di titoli sono appresso elencate. A parità di merito i titoli di preferenza sono:</w:t>
      </w:r>
    </w:p>
    <w:p w14:paraId="0C7A8D72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1) gli insigniti di medaglia al valor militare;</w:t>
      </w:r>
    </w:p>
    <w:p w14:paraId="54911705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2) i mutilati ed invalidi di guerra ex combattenti;</w:t>
      </w:r>
    </w:p>
    <w:p w14:paraId="5D2CF507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3) i mutilati ed invalidi per fatto di guerra;</w:t>
      </w:r>
    </w:p>
    <w:p w14:paraId="20C1020F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4) i mutilati ed invalidi per servizio nel settore pubblico e privato;</w:t>
      </w:r>
    </w:p>
    <w:p w14:paraId="2778BE3C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5) gli orfani di guerra;</w:t>
      </w:r>
    </w:p>
    <w:p w14:paraId="5E26D3E5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6) gli orfani dei caduti per fatto di guerra;</w:t>
      </w:r>
    </w:p>
    <w:p w14:paraId="129BD8B4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7) gli orfani dei caduti per servizio nel settore pubblico e privato;</w:t>
      </w:r>
    </w:p>
    <w:p w14:paraId="7FD52311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8) i feriti in combattimento;</w:t>
      </w:r>
    </w:p>
    <w:p w14:paraId="116E77F5" w14:textId="44BD809B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9) gli insigniti di croce di guerra o di altra attestazione speciale di merito di guerra, nonché i capi di famiglia</w:t>
      </w:r>
      <w:r w:rsidR="00A44793">
        <w:rPr>
          <w:rFonts w:ascii="Arial" w:hAnsi="Arial" w:cs="Arial"/>
          <w:i/>
          <w:sz w:val="22"/>
          <w:szCs w:val="22"/>
        </w:rPr>
        <w:t xml:space="preserve"> </w:t>
      </w:r>
      <w:r w:rsidRPr="00A44793">
        <w:rPr>
          <w:rFonts w:ascii="Arial" w:hAnsi="Arial" w:cs="Arial"/>
          <w:i/>
          <w:sz w:val="22"/>
          <w:szCs w:val="22"/>
        </w:rPr>
        <w:t>numerosa;</w:t>
      </w:r>
    </w:p>
    <w:p w14:paraId="55FC9ECF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10) i figli dei mutilati e degli invalidi di guerra ex combattenti;</w:t>
      </w:r>
    </w:p>
    <w:p w14:paraId="57655CDD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lastRenderedPageBreak/>
        <w:t>11) i figli dei mutilati e degli invalidi per fatto di guerra;</w:t>
      </w:r>
    </w:p>
    <w:p w14:paraId="66A8792D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12) i figli dei mutilati e degli invalidi per servizio nel settore pubblico e privato;</w:t>
      </w:r>
    </w:p>
    <w:p w14:paraId="21210547" w14:textId="336F1BF8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13) i genitori vedovi non risposati, i coniugi non risposati e le sorelle ed i fratelli vedovi o non sposati dei caduti</w:t>
      </w:r>
      <w:r w:rsidR="00A44793">
        <w:rPr>
          <w:rFonts w:ascii="Arial" w:hAnsi="Arial" w:cs="Arial"/>
          <w:i/>
          <w:sz w:val="22"/>
          <w:szCs w:val="22"/>
        </w:rPr>
        <w:t xml:space="preserve"> di guerra</w:t>
      </w:r>
      <w:r w:rsidRPr="00A44793">
        <w:rPr>
          <w:rFonts w:ascii="Arial" w:hAnsi="Arial" w:cs="Arial"/>
          <w:i/>
          <w:sz w:val="22"/>
          <w:szCs w:val="22"/>
        </w:rPr>
        <w:t>;</w:t>
      </w:r>
    </w:p>
    <w:p w14:paraId="0AA35384" w14:textId="2E7146DC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14) i genitori vedovi non risposati, i coniugi non risposati e le sorelle ed i fratelli vedovi o non sposati dei caduti</w:t>
      </w:r>
      <w:r w:rsidR="00A44793">
        <w:rPr>
          <w:rFonts w:ascii="Arial" w:hAnsi="Arial" w:cs="Arial"/>
          <w:i/>
          <w:sz w:val="22"/>
          <w:szCs w:val="22"/>
        </w:rPr>
        <w:t xml:space="preserve"> per fatto di guerra</w:t>
      </w:r>
      <w:r w:rsidRPr="00A44793">
        <w:rPr>
          <w:rFonts w:ascii="Arial" w:hAnsi="Arial" w:cs="Arial"/>
          <w:i/>
          <w:sz w:val="22"/>
          <w:szCs w:val="22"/>
        </w:rPr>
        <w:t>;</w:t>
      </w:r>
    </w:p>
    <w:p w14:paraId="2205BAC6" w14:textId="5478518B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15) i genitori vedovi non risposati, i coniugi non risposati e le sorelle ed i fratelli vedovi o non sposati dei caduti</w:t>
      </w:r>
      <w:r w:rsidR="00A44793">
        <w:rPr>
          <w:rFonts w:ascii="Arial" w:hAnsi="Arial" w:cs="Arial"/>
          <w:i/>
          <w:sz w:val="22"/>
          <w:szCs w:val="22"/>
        </w:rPr>
        <w:t xml:space="preserve"> </w:t>
      </w:r>
      <w:r w:rsidRPr="00A44793">
        <w:rPr>
          <w:rFonts w:ascii="Arial" w:hAnsi="Arial" w:cs="Arial"/>
          <w:i/>
          <w:sz w:val="22"/>
          <w:szCs w:val="22"/>
        </w:rPr>
        <w:t>per servizio</w:t>
      </w:r>
      <w:r w:rsidR="00A44793">
        <w:rPr>
          <w:rFonts w:ascii="Arial" w:hAnsi="Arial" w:cs="Arial"/>
          <w:i/>
          <w:sz w:val="22"/>
          <w:szCs w:val="22"/>
        </w:rPr>
        <w:t xml:space="preserve"> nel settore pubblico o privato</w:t>
      </w:r>
      <w:r w:rsidRPr="00A44793">
        <w:rPr>
          <w:rFonts w:ascii="Arial" w:hAnsi="Arial" w:cs="Arial"/>
          <w:i/>
          <w:sz w:val="22"/>
          <w:szCs w:val="22"/>
        </w:rPr>
        <w:t>;</w:t>
      </w:r>
    </w:p>
    <w:p w14:paraId="50DB136C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16) coloro che abbiano prestato servizio militare come combattenti;</w:t>
      </w:r>
    </w:p>
    <w:p w14:paraId="7F84F9BC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17) coloro che abbiano prestato lodevole servizio a qualunque titolo, per non meno di un anno</w:t>
      </w:r>
    </w:p>
    <w:p w14:paraId="2B6DA9E5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proofErr w:type="gramStart"/>
      <w:r w:rsidRPr="00A44793">
        <w:rPr>
          <w:rFonts w:ascii="Arial" w:hAnsi="Arial" w:cs="Arial"/>
          <w:i/>
          <w:sz w:val="22"/>
          <w:szCs w:val="22"/>
        </w:rPr>
        <w:t>nell'amministrazione</w:t>
      </w:r>
      <w:proofErr w:type="gramEnd"/>
      <w:r w:rsidRPr="00A44793">
        <w:rPr>
          <w:rFonts w:ascii="Arial" w:hAnsi="Arial" w:cs="Arial"/>
          <w:i/>
          <w:sz w:val="22"/>
          <w:szCs w:val="22"/>
        </w:rPr>
        <w:t xml:space="preserve"> che ha indetto il concorso;</w:t>
      </w:r>
    </w:p>
    <w:p w14:paraId="291B6EC4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18) i coniugati e i non coniugati con riguardo al numero dei figli a carico;</w:t>
      </w:r>
    </w:p>
    <w:p w14:paraId="1C750E00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19) gli invalidi ed i mutilati civili;</w:t>
      </w:r>
    </w:p>
    <w:p w14:paraId="51A6E3B3" w14:textId="0A073415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 xml:space="preserve">20) militari volontari delle Forze armate congedati senza demerito al </w:t>
      </w:r>
      <w:r w:rsidR="00A44793">
        <w:rPr>
          <w:rFonts w:ascii="Arial" w:hAnsi="Arial" w:cs="Arial"/>
          <w:i/>
          <w:sz w:val="22"/>
          <w:szCs w:val="22"/>
        </w:rPr>
        <w:t>termine della ferma o rafferma.</w:t>
      </w:r>
    </w:p>
    <w:p w14:paraId="0A7A31BB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A parità di merito e di titoli la preferenza è determinata:</w:t>
      </w:r>
    </w:p>
    <w:p w14:paraId="0CD29566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a) dal numero dei figli a carico, indipendentemente dal fatto che il candidato sia coniugato o meno;</w:t>
      </w:r>
    </w:p>
    <w:p w14:paraId="05BA21F5" w14:textId="77777777" w:rsidR="007B7BA0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b) dall'aver prestato lodevole servizio nelle amministrazioni pubbliche;</w:t>
      </w:r>
    </w:p>
    <w:p w14:paraId="6AFE1390" w14:textId="50B55472" w:rsidR="00454623" w:rsidRPr="00A44793" w:rsidRDefault="007B7BA0" w:rsidP="007B7BA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i/>
          <w:sz w:val="22"/>
          <w:szCs w:val="22"/>
        </w:rPr>
        <w:t>c) dalla minore età.</w:t>
      </w:r>
    </w:p>
    <w:bookmarkEnd w:id="0"/>
    <w:p w14:paraId="00CF1AC7" w14:textId="77777777" w:rsidR="006159D6" w:rsidRPr="00227289" w:rsidRDefault="006159D6" w:rsidP="00227289">
      <w:pPr>
        <w:spacing w:line="360" w:lineRule="auto"/>
        <w:rPr>
          <w:rFonts w:ascii="Arial" w:hAnsi="Arial" w:cs="Arial"/>
          <w:sz w:val="22"/>
          <w:szCs w:val="22"/>
        </w:rPr>
      </w:pPr>
    </w:p>
    <w:bookmarkEnd w:id="1"/>
    <w:p w14:paraId="6510CE3D" w14:textId="51704948" w:rsidR="006A051F" w:rsidRDefault="006A051F" w:rsidP="002E04F4">
      <w:pPr>
        <w:spacing w:line="240" w:lineRule="exact"/>
        <w:ind w:left="4956"/>
        <w:rPr>
          <w:rFonts w:ascii="Arial" w:hAnsi="Arial" w:cs="Arial"/>
          <w:sz w:val="22"/>
          <w:szCs w:val="22"/>
        </w:rPr>
      </w:pPr>
    </w:p>
    <w:p w14:paraId="38285199" w14:textId="77777777" w:rsidR="00A44793" w:rsidRDefault="00A44793" w:rsidP="00A44793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b/>
          <w:i/>
          <w:sz w:val="22"/>
          <w:szCs w:val="22"/>
        </w:rPr>
        <w:t>(2)</w:t>
      </w:r>
      <w:r w:rsidRPr="00A44793">
        <w:rPr>
          <w:rFonts w:ascii="Arial" w:hAnsi="Arial" w:cs="Arial"/>
          <w:i/>
          <w:sz w:val="22"/>
          <w:szCs w:val="22"/>
        </w:rPr>
        <w:t xml:space="preserve"> Il candidato portatore di handicap è tenuto di seguito a specificare, fornendo idonea motivazione, ai sensi dell’art. 20 della Legge 104/1992, l’eventuale ausilio necessario in sede di prova nonché l’eventuale necessità di tempi aggiuntivi. </w:t>
      </w:r>
    </w:p>
    <w:p w14:paraId="0F0CDC93" w14:textId="77777777" w:rsidR="00A44793" w:rsidRDefault="00A44793" w:rsidP="00A4479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3E2E118" w14:textId="7DCF26B5" w:rsidR="00A44793" w:rsidRPr="00A44793" w:rsidRDefault="00A44793" w:rsidP="00A44793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44793">
        <w:rPr>
          <w:rFonts w:ascii="Arial" w:hAnsi="Arial" w:cs="Arial"/>
          <w:b/>
          <w:i/>
          <w:sz w:val="22"/>
          <w:szCs w:val="22"/>
        </w:rPr>
        <w:t>(3)</w:t>
      </w:r>
      <w:r w:rsidRPr="00A44793">
        <w:rPr>
          <w:rFonts w:ascii="Arial" w:hAnsi="Arial" w:cs="Arial"/>
          <w:i/>
          <w:sz w:val="22"/>
          <w:szCs w:val="22"/>
        </w:rPr>
        <w:t xml:space="preserve"> Il Candidato con DSA è tenuto ad allegare alla domanda apposita dichiarazione resa dalla commissione medico-legale dell'Azienda Sanitaria Locale di riferimento o da equivalente struttura pubblica. L’adozione delle conseguenti misure sarà determinata ad insindacabile giudizio della Commissione giudicatrice sulla scorta della documentazione esibita e, comunque, nell’ambito delle modalità individuate dal decreto ministeriale 12.11.2021.</w:t>
      </w:r>
    </w:p>
    <w:sectPr w:rsidR="00A44793" w:rsidRPr="00A44793" w:rsidSect="00354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146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0E54E" w14:textId="77777777" w:rsidR="006A4E15" w:rsidRDefault="006A4E15" w:rsidP="00CB3D6D">
      <w:r>
        <w:separator/>
      </w:r>
    </w:p>
  </w:endnote>
  <w:endnote w:type="continuationSeparator" w:id="0">
    <w:p w14:paraId="246FC466" w14:textId="77777777" w:rsidR="006A4E15" w:rsidRDefault="006A4E15" w:rsidP="00CB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Italic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D9494" w14:textId="77777777" w:rsidR="00354AD4" w:rsidRDefault="00354AD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AF24B" w14:textId="77777777" w:rsidR="00354AD4" w:rsidRDefault="00354AD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7CB35" w14:textId="731204EF" w:rsidR="00BA123E" w:rsidRPr="00354AD4" w:rsidRDefault="00BA123E" w:rsidP="00354AD4">
    <w:pPr>
      <w:pStyle w:val="Pidipagina"/>
      <w:rPr>
        <w:rStyle w:val="dat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C322D" w14:textId="77777777" w:rsidR="006A4E15" w:rsidRDefault="006A4E15" w:rsidP="00CB3D6D">
      <w:r>
        <w:separator/>
      </w:r>
    </w:p>
  </w:footnote>
  <w:footnote w:type="continuationSeparator" w:id="0">
    <w:p w14:paraId="29FB281B" w14:textId="77777777" w:rsidR="006A4E15" w:rsidRDefault="006A4E15" w:rsidP="00CB3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8CA0A" w14:textId="77777777" w:rsidR="00354AD4" w:rsidRDefault="00354AD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1B0CC" w14:textId="77777777" w:rsidR="00354AD4" w:rsidRDefault="00354AD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3604D" w14:textId="77777777" w:rsidR="00BA123E" w:rsidRPr="00CB3D6D" w:rsidRDefault="00BA123E" w:rsidP="00CB3D6D">
    <w:pPr>
      <w:pStyle w:val="Pidipagina"/>
      <w:jc w:val="center"/>
      <w:rPr>
        <w:rStyle w:val="dati"/>
        <w:sz w:val="16"/>
        <w:szCs w:val="16"/>
      </w:rPr>
    </w:pPr>
  </w:p>
  <w:p w14:paraId="67FDA9C3" w14:textId="77777777" w:rsidR="00BA123E" w:rsidRPr="00CB3D6D" w:rsidRDefault="00BA123E" w:rsidP="00354AD4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cs="Times New Roman"/>
        <w:color w:val="000000"/>
      </w:rPr>
    </w:lvl>
    <w:lvl w:ilvl="1">
      <w:start w:val="1"/>
      <w:numFmt w:val="bullet"/>
      <w:lvlText w:val="◦"/>
      <w:lvlJc w:val="left"/>
      <w:pPr>
        <w:tabs>
          <w:tab w:val="num" w:pos="1133"/>
        </w:tabs>
        <w:ind w:left="1133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93"/>
        </w:tabs>
        <w:ind w:left="1493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53"/>
        </w:tabs>
        <w:ind w:left="1853" w:hanging="360"/>
      </w:pPr>
      <w:rPr>
        <w:rFonts w:ascii="Symbol" w:hAnsi="Symbol" w:cs="Times New Roman"/>
        <w:color w:val="000000"/>
      </w:rPr>
    </w:lvl>
    <w:lvl w:ilvl="4">
      <w:start w:val="1"/>
      <w:numFmt w:val="bullet"/>
      <w:lvlText w:val="◦"/>
      <w:lvlJc w:val="left"/>
      <w:pPr>
        <w:tabs>
          <w:tab w:val="num" w:pos="2213"/>
        </w:tabs>
        <w:ind w:left="2213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73"/>
        </w:tabs>
        <w:ind w:left="2573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cs="Times New Roman"/>
        <w:color w:val="000000"/>
      </w:rPr>
    </w:lvl>
    <w:lvl w:ilvl="7">
      <w:start w:val="1"/>
      <w:numFmt w:val="bullet"/>
      <w:lvlText w:val="◦"/>
      <w:lvlJc w:val="left"/>
      <w:pPr>
        <w:tabs>
          <w:tab w:val="num" w:pos="3293"/>
        </w:tabs>
        <w:ind w:left="3293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53"/>
        </w:tabs>
        <w:ind w:left="3653" w:hanging="360"/>
      </w:pPr>
      <w:rPr>
        <w:rFonts w:ascii="OpenSymbol" w:hAnsi="OpenSymbol" w:cs="Courier New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9" w15:restartNumberingAfterBreak="0">
    <w:nsid w:val="04781126"/>
    <w:multiLevelType w:val="hybridMultilevel"/>
    <w:tmpl w:val="3496C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D0AA7"/>
    <w:multiLevelType w:val="hybridMultilevel"/>
    <w:tmpl w:val="9AD42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87DA2"/>
    <w:multiLevelType w:val="hybridMultilevel"/>
    <w:tmpl w:val="E72E60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9"/>
  </w:num>
  <w:num w:numId="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29"/>
    <w:rsid w:val="00000671"/>
    <w:rsid w:val="00003D1A"/>
    <w:rsid w:val="00010F50"/>
    <w:rsid w:val="0001445A"/>
    <w:rsid w:val="000151DD"/>
    <w:rsid w:val="000219B8"/>
    <w:rsid w:val="00034489"/>
    <w:rsid w:val="0003589F"/>
    <w:rsid w:val="00037190"/>
    <w:rsid w:val="00072E62"/>
    <w:rsid w:val="000752ED"/>
    <w:rsid w:val="0008589C"/>
    <w:rsid w:val="00085DBC"/>
    <w:rsid w:val="00090F4C"/>
    <w:rsid w:val="000A6060"/>
    <w:rsid w:val="000A670B"/>
    <w:rsid w:val="000A721D"/>
    <w:rsid w:val="000B738D"/>
    <w:rsid w:val="000D3194"/>
    <w:rsid w:val="000E5B33"/>
    <w:rsid w:val="001072F4"/>
    <w:rsid w:val="00122BE1"/>
    <w:rsid w:val="0013449D"/>
    <w:rsid w:val="00145828"/>
    <w:rsid w:val="00164A6A"/>
    <w:rsid w:val="00187590"/>
    <w:rsid w:val="00191C9D"/>
    <w:rsid w:val="001A28EF"/>
    <w:rsid w:val="001A4B22"/>
    <w:rsid w:val="001B3792"/>
    <w:rsid w:val="001C473C"/>
    <w:rsid w:val="001D424E"/>
    <w:rsid w:val="001F065E"/>
    <w:rsid w:val="001F1148"/>
    <w:rsid w:val="002006AA"/>
    <w:rsid w:val="00224F2D"/>
    <w:rsid w:val="00227289"/>
    <w:rsid w:val="00246774"/>
    <w:rsid w:val="00261066"/>
    <w:rsid w:val="00261DD8"/>
    <w:rsid w:val="00262DFD"/>
    <w:rsid w:val="00284929"/>
    <w:rsid w:val="00285197"/>
    <w:rsid w:val="002B38BB"/>
    <w:rsid w:val="002C5FD1"/>
    <w:rsid w:val="002C67A4"/>
    <w:rsid w:val="002D0F52"/>
    <w:rsid w:val="002D39BE"/>
    <w:rsid w:val="002E04F4"/>
    <w:rsid w:val="002E0EB1"/>
    <w:rsid w:val="002E124B"/>
    <w:rsid w:val="002E425F"/>
    <w:rsid w:val="002E6BFD"/>
    <w:rsid w:val="002F3894"/>
    <w:rsid w:val="002F6C22"/>
    <w:rsid w:val="003122FC"/>
    <w:rsid w:val="00320F4A"/>
    <w:rsid w:val="00321E59"/>
    <w:rsid w:val="00325AD2"/>
    <w:rsid w:val="00326495"/>
    <w:rsid w:val="00330EEA"/>
    <w:rsid w:val="0033548D"/>
    <w:rsid w:val="003371E1"/>
    <w:rsid w:val="00345FBA"/>
    <w:rsid w:val="0035017B"/>
    <w:rsid w:val="00354AD4"/>
    <w:rsid w:val="003626D9"/>
    <w:rsid w:val="00362F52"/>
    <w:rsid w:val="00364ED7"/>
    <w:rsid w:val="003718F0"/>
    <w:rsid w:val="0037255C"/>
    <w:rsid w:val="00377B3F"/>
    <w:rsid w:val="003877DC"/>
    <w:rsid w:val="00390D2D"/>
    <w:rsid w:val="003A0CDC"/>
    <w:rsid w:val="003A2203"/>
    <w:rsid w:val="003A3041"/>
    <w:rsid w:val="003B5C5C"/>
    <w:rsid w:val="003B5F14"/>
    <w:rsid w:val="003C2A0A"/>
    <w:rsid w:val="003C369C"/>
    <w:rsid w:val="003C7579"/>
    <w:rsid w:val="003F4E30"/>
    <w:rsid w:val="00410983"/>
    <w:rsid w:val="00415BFF"/>
    <w:rsid w:val="0042616A"/>
    <w:rsid w:val="00441CF9"/>
    <w:rsid w:val="00453B8E"/>
    <w:rsid w:val="00454623"/>
    <w:rsid w:val="00455199"/>
    <w:rsid w:val="00456FC9"/>
    <w:rsid w:val="00470381"/>
    <w:rsid w:val="0047719E"/>
    <w:rsid w:val="00477844"/>
    <w:rsid w:val="00494A48"/>
    <w:rsid w:val="004958A0"/>
    <w:rsid w:val="004A0B1D"/>
    <w:rsid w:val="004C22DF"/>
    <w:rsid w:val="004C4027"/>
    <w:rsid w:val="004D14EE"/>
    <w:rsid w:val="004D546B"/>
    <w:rsid w:val="004D7B75"/>
    <w:rsid w:val="00506D75"/>
    <w:rsid w:val="00507DBF"/>
    <w:rsid w:val="005116CD"/>
    <w:rsid w:val="0053437F"/>
    <w:rsid w:val="00543BBD"/>
    <w:rsid w:val="0055015A"/>
    <w:rsid w:val="00554EC7"/>
    <w:rsid w:val="00554F24"/>
    <w:rsid w:val="005560B9"/>
    <w:rsid w:val="00562296"/>
    <w:rsid w:val="00576C39"/>
    <w:rsid w:val="005901AD"/>
    <w:rsid w:val="00590D77"/>
    <w:rsid w:val="00596909"/>
    <w:rsid w:val="005A4BBE"/>
    <w:rsid w:val="005B0F0A"/>
    <w:rsid w:val="005B6509"/>
    <w:rsid w:val="005C0324"/>
    <w:rsid w:val="005C0FCD"/>
    <w:rsid w:val="005C537F"/>
    <w:rsid w:val="005D067F"/>
    <w:rsid w:val="00606EBF"/>
    <w:rsid w:val="006159D6"/>
    <w:rsid w:val="006167DE"/>
    <w:rsid w:val="0062026A"/>
    <w:rsid w:val="006252E6"/>
    <w:rsid w:val="0064427D"/>
    <w:rsid w:val="00651C84"/>
    <w:rsid w:val="0066015F"/>
    <w:rsid w:val="00665090"/>
    <w:rsid w:val="006756A1"/>
    <w:rsid w:val="00684DBD"/>
    <w:rsid w:val="00692A15"/>
    <w:rsid w:val="006A051F"/>
    <w:rsid w:val="006A4E15"/>
    <w:rsid w:val="006B39AA"/>
    <w:rsid w:val="006B7181"/>
    <w:rsid w:val="006B7C06"/>
    <w:rsid w:val="006D49A3"/>
    <w:rsid w:val="006E5BC7"/>
    <w:rsid w:val="006F62A8"/>
    <w:rsid w:val="007040E1"/>
    <w:rsid w:val="00712C9F"/>
    <w:rsid w:val="007252C3"/>
    <w:rsid w:val="00730784"/>
    <w:rsid w:val="00735B2F"/>
    <w:rsid w:val="00745ABA"/>
    <w:rsid w:val="0074774D"/>
    <w:rsid w:val="00753B12"/>
    <w:rsid w:val="007604D4"/>
    <w:rsid w:val="00761B33"/>
    <w:rsid w:val="00764F1A"/>
    <w:rsid w:val="00775CE1"/>
    <w:rsid w:val="007766EC"/>
    <w:rsid w:val="007A23F3"/>
    <w:rsid w:val="007A2C69"/>
    <w:rsid w:val="007A42FA"/>
    <w:rsid w:val="007A5C07"/>
    <w:rsid w:val="007A71A0"/>
    <w:rsid w:val="007B5895"/>
    <w:rsid w:val="007B6039"/>
    <w:rsid w:val="007B6857"/>
    <w:rsid w:val="007B6DE1"/>
    <w:rsid w:val="007B7BA0"/>
    <w:rsid w:val="007C10B2"/>
    <w:rsid w:val="007D1EC0"/>
    <w:rsid w:val="007D2E81"/>
    <w:rsid w:val="007D3F61"/>
    <w:rsid w:val="007D65AD"/>
    <w:rsid w:val="007D7792"/>
    <w:rsid w:val="007E1A39"/>
    <w:rsid w:val="007E2CA5"/>
    <w:rsid w:val="007F6645"/>
    <w:rsid w:val="007F6894"/>
    <w:rsid w:val="00803E65"/>
    <w:rsid w:val="00805E0E"/>
    <w:rsid w:val="00811784"/>
    <w:rsid w:val="00822F5A"/>
    <w:rsid w:val="00833584"/>
    <w:rsid w:val="0083454B"/>
    <w:rsid w:val="00836A9C"/>
    <w:rsid w:val="00860B80"/>
    <w:rsid w:val="00862709"/>
    <w:rsid w:val="00881B2B"/>
    <w:rsid w:val="0088317E"/>
    <w:rsid w:val="008906CC"/>
    <w:rsid w:val="008910B5"/>
    <w:rsid w:val="00894EE0"/>
    <w:rsid w:val="008A44AA"/>
    <w:rsid w:val="008A6056"/>
    <w:rsid w:val="008A6E4C"/>
    <w:rsid w:val="008B11CF"/>
    <w:rsid w:val="008B454D"/>
    <w:rsid w:val="008B5BAC"/>
    <w:rsid w:val="008C3863"/>
    <w:rsid w:val="008C3ACC"/>
    <w:rsid w:val="008D63FD"/>
    <w:rsid w:val="008E31D2"/>
    <w:rsid w:val="008E43A0"/>
    <w:rsid w:val="0090470C"/>
    <w:rsid w:val="009105CC"/>
    <w:rsid w:val="00913624"/>
    <w:rsid w:val="009145CB"/>
    <w:rsid w:val="00915748"/>
    <w:rsid w:val="00926120"/>
    <w:rsid w:val="00930341"/>
    <w:rsid w:val="009356CF"/>
    <w:rsid w:val="0094558F"/>
    <w:rsid w:val="00947319"/>
    <w:rsid w:val="00965741"/>
    <w:rsid w:val="009703B0"/>
    <w:rsid w:val="0097273C"/>
    <w:rsid w:val="00972F97"/>
    <w:rsid w:val="00977AB8"/>
    <w:rsid w:val="00980062"/>
    <w:rsid w:val="00986DB5"/>
    <w:rsid w:val="00997887"/>
    <w:rsid w:val="009A4D1C"/>
    <w:rsid w:val="009B0934"/>
    <w:rsid w:val="009B62A4"/>
    <w:rsid w:val="009C0108"/>
    <w:rsid w:val="009C123A"/>
    <w:rsid w:val="009D3F5D"/>
    <w:rsid w:val="009D50FC"/>
    <w:rsid w:val="009E33BB"/>
    <w:rsid w:val="009E5A61"/>
    <w:rsid w:val="009E7223"/>
    <w:rsid w:val="009F7410"/>
    <w:rsid w:val="00A0126E"/>
    <w:rsid w:val="00A06AE6"/>
    <w:rsid w:val="00A11666"/>
    <w:rsid w:val="00A2418B"/>
    <w:rsid w:val="00A44793"/>
    <w:rsid w:val="00A4653F"/>
    <w:rsid w:val="00A47E9E"/>
    <w:rsid w:val="00A70A80"/>
    <w:rsid w:val="00A76150"/>
    <w:rsid w:val="00A87283"/>
    <w:rsid w:val="00AA51A1"/>
    <w:rsid w:val="00AB0C6C"/>
    <w:rsid w:val="00AB78B2"/>
    <w:rsid w:val="00AC3498"/>
    <w:rsid w:val="00AC40AA"/>
    <w:rsid w:val="00AC4F74"/>
    <w:rsid w:val="00AC5DFD"/>
    <w:rsid w:val="00AD6633"/>
    <w:rsid w:val="00AE59DC"/>
    <w:rsid w:val="00AF2CB0"/>
    <w:rsid w:val="00AF7616"/>
    <w:rsid w:val="00AF7619"/>
    <w:rsid w:val="00B13F28"/>
    <w:rsid w:val="00B260A2"/>
    <w:rsid w:val="00B27DFA"/>
    <w:rsid w:val="00B331A8"/>
    <w:rsid w:val="00B61D36"/>
    <w:rsid w:val="00B6256D"/>
    <w:rsid w:val="00B6286A"/>
    <w:rsid w:val="00B6416F"/>
    <w:rsid w:val="00B70E0C"/>
    <w:rsid w:val="00B75982"/>
    <w:rsid w:val="00B963AF"/>
    <w:rsid w:val="00BA0307"/>
    <w:rsid w:val="00BA0ACE"/>
    <w:rsid w:val="00BA1100"/>
    <w:rsid w:val="00BA123E"/>
    <w:rsid w:val="00BA5E3B"/>
    <w:rsid w:val="00BB6CE5"/>
    <w:rsid w:val="00BC1C3A"/>
    <w:rsid w:val="00BD1024"/>
    <w:rsid w:val="00BD643C"/>
    <w:rsid w:val="00BD6CA3"/>
    <w:rsid w:val="00BE0C09"/>
    <w:rsid w:val="00BE2C0C"/>
    <w:rsid w:val="00BE6D97"/>
    <w:rsid w:val="00BF294D"/>
    <w:rsid w:val="00BF4EC8"/>
    <w:rsid w:val="00C125FA"/>
    <w:rsid w:val="00C207E9"/>
    <w:rsid w:val="00C41805"/>
    <w:rsid w:val="00C42093"/>
    <w:rsid w:val="00C45FE6"/>
    <w:rsid w:val="00C466EA"/>
    <w:rsid w:val="00C5441B"/>
    <w:rsid w:val="00C55037"/>
    <w:rsid w:val="00C56AD9"/>
    <w:rsid w:val="00C56E60"/>
    <w:rsid w:val="00C61DB8"/>
    <w:rsid w:val="00C655BF"/>
    <w:rsid w:val="00C70C3A"/>
    <w:rsid w:val="00C80A76"/>
    <w:rsid w:val="00C81789"/>
    <w:rsid w:val="00C866CB"/>
    <w:rsid w:val="00C95D23"/>
    <w:rsid w:val="00C97F1A"/>
    <w:rsid w:val="00CA0BE2"/>
    <w:rsid w:val="00CA4261"/>
    <w:rsid w:val="00CA5829"/>
    <w:rsid w:val="00CB3D6D"/>
    <w:rsid w:val="00CB5024"/>
    <w:rsid w:val="00CC7675"/>
    <w:rsid w:val="00CD0595"/>
    <w:rsid w:val="00CD0B58"/>
    <w:rsid w:val="00CE003B"/>
    <w:rsid w:val="00CE6C9E"/>
    <w:rsid w:val="00CF02AF"/>
    <w:rsid w:val="00CF585B"/>
    <w:rsid w:val="00CF70A0"/>
    <w:rsid w:val="00D0187B"/>
    <w:rsid w:val="00D01DB0"/>
    <w:rsid w:val="00D14E24"/>
    <w:rsid w:val="00D163A3"/>
    <w:rsid w:val="00D23371"/>
    <w:rsid w:val="00D233D8"/>
    <w:rsid w:val="00D2783C"/>
    <w:rsid w:val="00D34C1E"/>
    <w:rsid w:val="00D42BCD"/>
    <w:rsid w:val="00D46C9C"/>
    <w:rsid w:val="00D47B3E"/>
    <w:rsid w:val="00D52F70"/>
    <w:rsid w:val="00D556DB"/>
    <w:rsid w:val="00D656F4"/>
    <w:rsid w:val="00D8474D"/>
    <w:rsid w:val="00D861CF"/>
    <w:rsid w:val="00D86677"/>
    <w:rsid w:val="00D907B6"/>
    <w:rsid w:val="00DB220D"/>
    <w:rsid w:val="00DB3F3C"/>
    <w:rsid w:val="00DB5895"/>
    <w:rsid w:val="00DB740C"/>
    <w:rsid w:val="00DC1B9A"/>
    <w:rsid w:val="00DD3310"/>
    <w:rsid w:val="00DD4600"/>
    <w:rsid w:val="00DD6E79"/>
    <w:rsid w:val="00DE47CB"/>
    <w:rsid w:val="00DE68B8"/>
    <w:rsid w:val="00DE72D0"/>
    <w:rsid w:val="00E008B9"/>
    <w:rsid w:val="00E04FC4"/>
    <w:rsid w:val="00E13FAD"/>
    <w:rsid w:val="00E22BB9"/>
    <w:rsid w:val="00E22E99"/>
    <w:rsid w:val="00E274BD"/>
    <w:rsid w:val="00E301D6"/>
    <w:rsid w:val="00E34A21"/>
    <w:rsid w:val="00E3690A"/>
    <w:rsid w:val="00E37230"/>
    <w:rsid w:val="00E37706"/>
    <w:rsid w:val="00E4749F"/>
    <w:rsid w:val="00E53845"/>
    <w:rsid w:val="00E56002"/>
    <w:rsid w:val="00E6185B"/>
    <w:rsid w:val="00E62455"/>
    <w:rsid w:val="00E74AA0"/>
    <w:rsid w:val="00E80E44"/>
    <w:rsid w:val="00E83A4E"/>
    <w:rsid w:val="00EB1128"/>
    <w:rsid w:val="00EB38FF"/>
    <w:rsid w:val="00EB47E1"/>
    <w:rsid w:val="00EB4F80"/>
    <w:rsid w:val="00ED4E31"/>
    <w:rsid w:val="00EE0F6E"/>
    <w:rsid w:val="00EF144B"/>
    <w:rsid w:val="00EF5A1C"/>
    <w:rsid w:val="00EF5AE0"/>
    <w:rsid w:val="00F04021"/>
    <w:rsid w:val="00F0419A"/>
    <w:rsid w:val="00F05994"/>
    <w:rsid w:val="00F15F1B"/>
    <w:rsid w:val="00F162FC"/>
    <w:rsid w:val="00F20CE2"/>
    <w:rsid w:val="00F250CD"/>
    <w:rsid w:val="00F34268"/>
    <w:rsid w:val="00F508D4"/>
    <w:rsid w:val="00F51E37"/>
    <w:rsid w:val="00F627FB"/>
    <w:rsid w:val="00F6310E"/>
    <w:rsid w:val="00F765E5"/>
    <w:rsid w:val="00F76A0C"/>
    <w:rsid w:val="00F8042F"/>
    <w:rsid w:val="00F86D29"/>
    <w:rsid w:val="00F90F7E"/>
    <w:rsid w:val="00FA7224"/>
    <w:rsid w:val="00FE0FAD"/>
    <w:rsid w:val="00FE7A86"/>
    <w:rsid w:val="00FF1777"/>
    <w:rsid w:val="00FF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CADB5"/>
  <w15:docId w15:val="{909BFB20-9117-4A96-A2C0-BABBF392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8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B3D6D"/>
    <w:pPr>
      <w:keepNext/>
      <w:jc w:val="center"/>
      <w:outlineLvl w:val="1"/>
    </w:pPr>
    <w:rPr>
      <w:b/>
      <w:snapToGrid w:val="0"/>
      <w:sz w:val="5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A5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A5829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CA5829"/>
    <w:pPr>
      <w:autoSpaceDE w:val="0"/>
      <w:autoSpaceDN w:val="0"/>
      <w:ind w:left="1276" w:hanging="1276"/>
      <w:jc w:val="left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A58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ientrocorpodeltesto22">
    <w:name w:val="Rientro corpo del testo 22"/>
    <w:basedOn w:val="Normale"/>
    <w:rsid w:val="00CA5829"/>
    <w:pPr>
      <w:suppressAutoHyphens/>
      <w:spacing w:after="120" w:line="480" w:lineRule="auto"/>
      <w:ind w:left="283"/>
      <w:jc w:val="left"/>
    </w:pPr>
    <w:rPr>
      <w:lang w:eastAsia="ar-SA"/>
    </w:rPr>
  </w:style>
  <w:style w:type="paragraph" w:styleId="NormaleWeb">
    <w:name w:val="Normal (Web)"/>
    <w:basedOn w:val="Normale"/>
    <w:rsid w:val="00CA5829"/>
    <w:pPr>
      <w:suppressAutoHyphens/>
      <w:spacing w:before="100" w:after="100"/>
      <w:jc w:val="left"/>
    </w:pPr>
    <w:rPr>
      <w:szCs w:val="20"/>
      <w:lang w:eastAsia="ar-SA"/>
    </w:rPr>
  </w:style>
  <w:style w:type="paragraph" w:customStyle="1" w:styleId="Testocommento1">
    <w:name w:val="Testo commento1"/>
    <w:basedOn w:val="Normale"/>
    <w:rsid w:val="00CA5829"/>
    <w:pPr>
      <w:suppressAutoHyphens/>
      <w:jc w:val="left"/>
    </w:pPr>
    <w:rPr>
      <w:lang w:eastAsia="ar-SA"/>
    </w:rPr>
  </w:style>
  <w:style w:type="paragraph" w:customStyle="1" w:styleId="Corpodeltesto21">
    <w:name w:val="Corpo del testo 21"/>
    <w:basedOn w:val="Normale"/>
    <w:rsid w:val="00CA5829"/>
    <w:pPr>
      <w:widowControl w:val="0"/>
      <w:suppressAutoHyphens/>
      <w:jc w:val="left"/>
    </w:pPr>
    <w:rPr>
      <w:rFonts w:ascii="Arial" w:hAnsi="Arial"/>
      <w:b/>
      <w:lang w:eastAsia="ar-SA"/>
    </w:rPr>
  </w:style>
  <w:style w:type="paragraph" w:customStyle="1" w:styleId="Corpodeltesto23">
    <w:name w:val="Corpo del testo 23"/>
    <w:basedOn w:val="Normale"/>
    <w:rsid w:val="00CA5829"/>
    <w:pPr>
      <w:suppressAutoHyphens/>
      <w:spacing w:after="120" w:line="480" w:lineRule="auto"/>
      <w:jc w:val="left"/>
    </w:pPr>
    <w:rPr>
      <w:lang w:eastAsia="ar-SA"/>
    </w:rPr>
  </w:style>
  <w:style w:type="paragraph" w:styleId="Paragrafoelenco">
    <w:name w:val="List Paragraph"/>
    <w:basedOn w:val="Normale"/>
    <w:qFormat/>
    <w:rsid w:val="00CA5829"/>
    <w:pPr>
      <w:suppressAutoHyphens/>
      <w:ind w:left="720"/>
      <w:contextualSpacing/>
      <w:jc w:val="left"/>
    </w:pPr>
    <w:rPr>
      <w:lang w:eastAsia="ar-SA"/>
    </w:rPr>
  </w:style>
  <w:style w:type="character" w:customStyle="1" w:styleId="url">
    <w:name w:val="url"/>
    <w:rsid w:val="00CA5829"/>
    <w:rPr>
      <w:rFonts w:cs="Times New Roman"/>
    </w:rPr>
  </w:style>
  <w:style w:type="paragraph" w:customStyle="1" w:styleId="Predefinito">
    <w:name w:val="Predefinito"/>
    <w:rsid w:val="00CA5829"/>
    <w:pPr>
      <w:tabs>
        <w:tab w:val="left" w:pos="720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 w:bidi="hi-IN"/>
    </w:rPr>
  </w:style>
  <w:style w:type="paragraph" w:styleId="Intestazione">
    <w:name w:val="header"/>
    <w:basedOn w:val="Normale"/>
    <w:link w:val="IntestazioneCarattere"/>
    <w:unhideWhenUsed/>
    <w:rsid w:val="00CB3D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3D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CB3D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D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CB3D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CB3D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CB3D6D"/>
    <w:rPr>
      <w:rFonts w:ascii="Times New Roman" w:eastAsia="Times New Roman" w:hAnsi="Times New Roman" w:cs="Times New Roman"/>
      <w:b/>
      <w:snapToGrid w:val="0"/>
      <w:sz w:val="50"/>
      <w:szCs w:val="20"/>
      <w:lang w:eastAsia="it-IT"/>
    </w:rPr>
  </w:style>
  <w:style w:type="character" w:customStyle="1" w:styleId="dati">
    <w:name w:val="dati"/>
    <w:basedOn w:val="Carpredefinitoparagrafo"/>
    <w:rsid w:val="00CB3D6D"/>
  </w:style>
  <w:style w:type="character" w:styleId="Numeropagina">
    <w:name w:val="page number"/>
    <w:basedOn w:val="Carpredefinitoparagrafo"/>
    <w:rsid w:val="00CB3D6D"/>
  </w:style>
  <w:style w:type="paragraph" w:styleId="Corpodeltesto2">
    <w:name w:val="Body Text 2"/>
    <w:basedOn w:val="Normale"/>
    <w:link w:val="Corpodeltesto2Carattere"/>
    <w:rsid w:val="0037255C"/>
    <w:pPr>
      <w:spacing w:after="120" w:line="480" w:lineRule="auto"/>
      <w:jc w:val="left"/>
    </w:pPr>
  </w:style>
  <w:style w:type="character" w:customStyle="1" w:styleId="Corpodeltesto2Carattere">
    <w:name w:val="Corpo del testo 2 Carattere"/>
    <w:basedOn w:val="Carpredefinitoparagrafo"/>
    <w:link w:val="Corpodeltesto2"/>
    <w:rsid w:val="0037255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B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B1D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rsid w:val="000D3194"/>
    <w:pPr>
      <w:spacing w:after="120" w:line="480" w:lineRule="auto"/>
      <w:ind w:left="283"/>
      <w:jc w:val="left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D319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C8178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WW8Num6z0">
    <w:name w:val="WW8Num6z0"/>
    <w:rsid w:val="005C537F"/>
    <w:rPr>
      <w:rFonts w:ascii="Symbol" w:hAnsi="Symbol"/>
      <w:sz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3894"/>
    <w:rPr>
      <w:color w:val="954F72" w:themeColor="followedHyperlink"/>
      <w:u w:val="single"/>
    </w:rPr>
  </w:style>
  <w:style w:type="character" w:customStyle="1" w:styleId="fontstyle01">
    <w:name w:val="fontstyle01"/>
    <w:basedOn w:val="Carpredefinitoparagrafo"/>
    <w:rsid w:val="00D46C9C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D46C9C"/>
    <w:rPr>
      <w:rFonts w:ascii="Wingdings" w:hAnsi="Wingding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Carpredefinitoparagrafo"/>
    <w:rsid w:val="00D46C9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56A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Standard">
    <w:name w:val="Standard"/>
    <w:rsid w:val="00881B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E7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E7A86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07DBF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718F0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51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Carpredefinitoparagrafo3">
    <w:name w:val="Car. predefinito paragrafo3"/>
    <w:rsid w:val="000A670B"/>
  </w:style>
  <w:style w:type="paragraph" w:customStyle="1" w:styleId="Normale1">
    <w:name w:val="Normale1"/>
    <w:rsid w:val="000A670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intestazione1">
    <w:name w:val="intestazione1"/>
    <w:basedOn w:val="Normale"/>
    <w:rsid w:val="000A670B"/>
    <w:pPr>
      <w:suppressAutoHyphens/>
      <w:spacing w:before="120" w:line="100" w:lineRule="atLeast"/>
      <w:jc w:val="center"/>
    </w:pPr>
    <w:rPr>
      <w:b/>
      <w:kern w:val="2"/>
      <w:sz w:val="72"/>
      <w:szCs w:val="20"/>
      <w:lang w:eastAsia="zh-CN"/>
    </w:rPr>
  </w:style>
  <w:style w:type="paragraph" w:customStyle="1" w:styleId="intestazione2">
    <w:name w:val="intestazione2"/>
    <w:basedOn w:val="intestazione1"/>
    <w:rsid w:val="000A670B"/>
    <w:pPr>
      <w:spacing w:before="0" w:after="240"/>
    </w:pPr>
    <w:rPr>
      <w:spacing w:val="6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D31F0-F021-43BE-97C8-DFAD0DD2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Miti Zancanaro</dc:creator>
  <cp:lastModifiedBy>Sandra Curti</cp:lastModifiedBy>
  <cp:revision>5</cp:revision>
  <cp:lastPrinted>2021-12-17T07:28:00Z</cp:lastPrinted>
  <dcterms:created xsi:type="dcterms:W3CDTF">2022-10-01T07:33:00Z</dcterms:created>
  <dcterms:modified xsi:type="dcterms:W3CDTF">2022-10-01T09:35:00Z</dcterms:modified>
</cp:coreProperties>
</file>